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0A2D6" w14:textId="4278A151" w:rsidR="00997DE6" w:rsidRPr="0076375A" w:rsidRDefault="001A7DCF" w:rsidP="00997DE6">
      <w:pPr>
        <w:ind w:left="5523"/>
        <w:rPr>
          <w:rFonts w:cstheme="minorHAnsi"/>
        </w:rPr>
      </w:pPr>
      <w:r>
        <w:rPr>
          <w:rFonts w:cstheme="minorHAnsi"/>
        </w:rPr>
        <w:t>Kuźnia Raciborska</w:t>
      </w:r>
      <w:r w:rsidR="00997DE6" w:rsidRPr="0076375A">
        <w:rPr>
          <w:rFonts w:cstheme="minorHAnsi"/>
        </w:rPr>
        <w:t>, dnia</w:t>
      </w:r>
      <w:r w:rsidR="00390A5E">
        <w:rPr>
          <w:rFonts w:cstheme="minorHAnsi"/>
        </w:rPr>
        <w:t xml:space="preserve"> </w:t>
      </w:r>
      <w:r w:rsidR="00C808AB">
        <w:rPr>
          <w:rFonts w:cstheme="minorHAnsi"/>
        </w:rPr>
        <w:t>6</w:t>
      </w:r>
      <w:r w:rsidR="00DD51E1" w:rsidRPr="0076375A">
        <w:rPr>
          <w:rFonts w:cstheme="minorHAnsi"/>
        </w:rPr>
        <w:t>.0</w:t>
      </w:r>
      <w:r>
        <w:rPr>
          <w:rFonts w:cstheme="minorHAnsi"/>
        </w:rPr>
        <w:t>8</w:t>
      </w:r>
      <w:r w:rsidR="00DD51E1" w:rsidRPr="0076375A">
        <w:rPr>
          <w:rFonts w:cstheme="minorHAnsi"/>
        </w:rPr>
        <w:t xml:space="preserve">.2021r. </w:t>
      </w:r>
    </w:p>
    <w:p w14:paraId="0AF21116" w14:textId="77777777" w:rsidR="001A7DCF" w:rsidRDefault="001A7DCF" w:rsidP="001A7DCF">
      <w:pPr>
        <w:jc w:val="both"/>
        <w:rPr>
          <w:rFonts w:cs="Calibri"/>
          <w:color w:val="000000"/>
        </w:rPr>
      </w:pPr>
    </w:p>
    <w:p w14:paraId="774EF077" w14:textId="4BBB5C68" w:rsidR="001A7DCF" w:rsidRDefault="001A7DCF" w:rsidP="001A7DCF">
      <w:pPr>
        <w:jc w:val="both"/>
      </w:pPr>
      <w:r>
        <w:rPr>
          <w:rFonts w:cs="Calibri"/>
          <w:color w:val="000000"/>
        </w:rPr>
        <w:t>d</w:t>
      </w:r>
      <w:r>
        <w:rPr>
          <w:rFonts w:cs="Calibri"/>
          <w:color w:val="000000"/>
        </w:rPr>
        <w:t>otyczy postępowania o udzielenie zamówienia publicznego na:</w:t>
      </w:r>
    </w:p>
    <w:p w14:paraId="2A6BF420" w14:textId="61EBACED" w:rsidR="001A7DCF" w:rsidRDefault="001A7DCF" w:rsidP="001A7DCF">
      <w:pPr>
        <w:jc w:val="both"/>
      </w:pPr>
      <w:r>
        <w:rPr>
          <w:rFonts w:cs="Calibri"/>
          <w:b/>
        </w:rPr>
        <w:t xml:space="preserve">„Dowóz dzieci do placówek oświatowych w roku szkolnym 2021/2022” - sprawa nr </w:t>
      </w:r>
      <w:r w:rsidRPr="006464AB">
        <w:rPr>
          <w:rFonts w:cs="Calibri"/>
          <w:b/>
        </w:rPr>
        <w:t xml:space="preserve">IB.271.2.2021 </w:t>
      </w:r>
      <w:r>
        <w:rPr>
          <w:rFonts w:cs="Calibri"/>
          <w:b/>
        </w:rPr>
        <w:t>.</w:t>
      </w:r>
    </w:p>
    <w:p w14:paraId="2FC89D54" w14:textId="3E48681F" w:rsidR="00997DE6" w:rsidRPr="0076375A" w:rsidRDefault="00997DE6" w:rsidP="00997DE6">
      <w:pPr>
        <w:pStyle w:val="Tekstpodstawowywcity"/>
        <w:tabs>
          <w:tab w:val="left" w:pos="4962"/>
          <w:tab w:val="left" w:pos="6096"/>
        </w:tabs>
        <w:spacing w:line="240" w:lineRule="auto"/>
        <w:ind w:left="0"/>
        <w:rPr>
          <w:rFonts w:cstheme="minorHAnsi"/>
          <w:highlight w:val="yellow"/>
        </w:rPr>
      </w:pPr>
    </w:p>
    <w:p w14:paraId="7ACF4779" w14:textId="58C7E9F4" w:rsidR="00997DE6" w:rsidRPr="0076375A" w:rsidRDefault="00997DE6" w:rsidP="00997DE6">
      <w:pPr>
        <w:pStyle w:val="Tekstpodstawowywcity"/>
        <w:tabs>
          <w:tab w:val="left" w:pos="4962"/>
          <w:tab w:val="left" w:pos="6096"/>
        </w:tabs>
        <w:spacing w:line="240" w:lineRule="auto"/>
        <w:ind w:left="0"/>
        <w:rPr>
          <w:rFonts w:cstheme="minorHAnsi"/>
          <w:highlight w:val="yellow"/>
        </w:rPr>
      </w:pPr>
    </w:p>
    <w:p w14:paraId="7FD7A3D0" w14:textId="63D647BE" w:rsidR="00997DE6" w:rsidRPr="0076375A" w:rsidRDefault="001A7DCF" w:rsidP="0076375A">
      <w:pPr>
        <w:spacing w:line="240" w:lineRule="auto"/>
        <w:ind w:left="4248" w:right="110" w:firstLine="708"/>
        <w:jc w:val="both"/>
        <w:rPr>
          <w:rFonts w:cstheme="minorHAnsi"/>
          <w:highlight w:val="yellow"/>
        </w:rPr>
      </w:pPr>
      <w:r>
        <w:rPr>
          <w:rFonts w:cstheme="minorHAnsi"/>
          <w:b/>
          <w:color w:val="000000"/>
        </w:rPr>
        <w:t>W</w:t>
      </w:r>
      <w:r w:rsidR="00C808AB">
        <w:rPr>
          <w:rFonts w:cstheme="minorHAnsi"/>
          <w:b/>
          <w:color w:val="000000"/>
        </w:rPr>
        <w:t>ykonawca</w:t>
      </w:r>
      <w:r>
        <w:rPr>
          <w:rFonts w:cstheme="minorHAnsi"/>
          <w:b/>
          <w:color w:val="000000"/>
        </w:rPr>
        <w:t xml:space="preserve"> wg rozdzielnika</w:t>
      </w:r>
    </w:p>
    <w:p w14:paraId="64BA8235" w14:textId="2955DD16" w:rsidR="0076375A" w:rsidRDefault="0076375A" w:rsidP="0076375A">
      <w:pPr>
        <w:spacing w:line="276" w:lineRule="auto"/>
        <w:rPr>
          <w:rFonts w:ascii="Calibri" w:hAnsi="Calibri" w:cs="Calibri"/>
        </w:rPr>
      </w:pPr>
    </w:p>
    <w:p w14:paraId="5E0F586D" w14:textId="77777777" w:rsidR="00085429" w:rsidRDefault="00085429" w:rsidP="0076375A">
      <w:pPr>
        <w:spacing w:line="276" w:lineRule="auto"/>
        <w:rPr>
          <w:rFonts w:ascii="Calibri" w:hAnsi="Calibri" w:cs="Calibri"/>
        </w:rPr>
      </w:pPr>
    </w:p>
    <w:p w14:paraId="2E300821" w14:textId="37D6D4CA" w:rsidR="009834B5" w:rsidRDefault="001A7DCF" w:rsidP="001A7DCF">
      <w:pPr>
        <w:jc w:val="center"/>
        <w:rPr>
          <w:rFonts w:ascii="Calibri" w:hAnsi="Calibri" w:cs="Calibri"/>
          <w:b/>
          <w:bCs/>
        </w:rPr>
      </w:pPr>
      <w:r w:rsidRPr="001A7DCF">
        <w:rPr>
          <w:rFonts w:ascii="Calibri" w:hAnsi="Calibri" w:cs="Calibri"/>
          <w:b/>
          <w:bCs/>
        </w:rPr>
        <w:t>WEZWANIE O DOKUMENTY POTWIERDZAJACE</w:t>
      </w:r>
    </w:p>
    <w:p w14:paraId="47AE18BC" w14:textId="77777777" w:rsidR="001A7DCF" w:rsidRPr="001A7DCF" w:rsidRDefault="001A7DCF" w:rsidP="001A7DCF">
      <w:pPr>
        <w:jc w:val="center"/>
        <w:rPr>
          <w:rFonts w:cstheme="minorHAnsi"/>
          <w:b/>
          <w:bCs/>
        </w:rPr>
      </w:pPr>
    </w:p>
    <w:p w14:paraId="78852B8D" w14:textId="37C83AE9" w:rsidR="00DA724C" w:rsidRPr="00DA724C" w:rsidRDefault="009809D4" w:rsidP="009809D4">
      <w:pPr>
        <w:jc w:val="both"/>
        <w:rPr>
          <w:rFonts w:cstheme="minorHAnsi"/>
        </w:rPr>
      </w:pPr>
      <w:r>
        <w:rPr>
          <w:rFonts w:cstheme="minorHAnsi"/>
        </w:rPr>
        <w:t>Na podstawie art. 274</w:t>
      </w:r>
      <w:r w:rsidR="00F107BB" w:rsidRPr="00DA724C">
        <w:rPr>
          <w:rFonts w:cstheme="minorHAnsi"/>
        </w:rPr>
        <w:t xml:space="preserve"> ust. </w:t>
      </w:r>
      <w:r>
        <w:rPr>
          <w:rFonts w:cstheme="minorHAnsi"/>
        </w:rPr>
        <w:t>1</w:t>
      </w:r>
      <w:r w:rsidR="00F107BB" w:rsidRPr="00DA724C">
        <w:rPr>
          <w:rFonts w:cstheme="minorHAnsi"/>
        </w:rPr>
        <w:t xml:space="preserve"> ustawy z dnia 29 stycznia 2004 - Prawo Zamówień Publicznych </w:t>
      </w:r>
      <w:r w:rsidR="00DA724C" w:rsidRPr="00DA724C">
        <w:rPr>
          <w:rFonts w:eastAsia="Times New Roman" w:cstheme="minorHAnsi"/>
          <w:bCs/>
          <w:lang w:eastAsia="pl-PL"/>
        </w:rPr>
        <w:t>(</w:t>
      </w:r>
      <w:proofErr w:type="spellStart"/>
      <w:r w:rsidR="00DA724C" w:rsidRPr="00DA724C">
        <w:rPr>
          <w:rFonts w:eastAsia="Times New Roman" w:cstheme="minorHAnsi"/>
          <w:bCs/>
          <w:lang w:eastAsia="pl-PL"/>
        </w:rPr>
        <w:t>t.j</w:t>
      </w:r>
      <w:proofErr w:type="spellEnd"/>
      <w:r w:rsidR="00DA724C" w:rsidRPr="00DA724C">
        <w:rPr>
          <w:rFonts w:eastAsia="Times New Roman" w:cstheme="minorHAnsi"/>
          <w:bCs/>
          <w:lang w:eastAsia="pl-PL"/>
        </w:rPr>
        <w:t xml:space="preserve">. </w:t>
      </w:r>
      <w:r w:rsidR="001A7DCF" w:rsidRPr="001A7DCF">
        <w:rPr>
          <w:rFonts w:eastAsia="Times New Roman" w:cstheme="minorHAnsi"/>
          <w:bCs/>
          <w:lang w:eastAsia="pl-PL"/>
        </w:rPr>
        <w:t>Dz. U. 2021 poz. 1129</w:t>
      </w:r>
      <w:r w:rsidR="00DA724C" w:rsidRPr="00DA724C">
        <w:rPr>
          <w:rFonts w:eastAsia="Times New Roman" w:cstheme="minorHAnsi"/>
          <w:bCs/>
          <w:lang w:eastAsia="pl-PL"/>
        </w:rPr>
        <w:t xml:space="preserve">), </w:t>
      </w:r>
      <w:r w:rsidR="00DA724C" w:rsidRPr="007E5B46">
        <w:rPr>
          <w:rFonts w:ascii="Calibri" w:hAnsi="Calibri" w:cs="Calibri"/>
        </w:rPr>
        <w:t>Gmina Kuźnia Raciborska z siedzibą w Kuźni Raciborskiej (47-420) przy ul. Słowackiego 4, wzywa Wykonawcę</w:t>
      </w:r>
      <w:r w:rsidR="00DA724C">
        <w:rPr>
          <w:rFonts w:ascii="Calibri" w:hAnsi="Calibri" w:cs="Calibri"/>
        </w:rPr>
        <w:t xml:space="preserve"> do złożenia </w:t>
      </w:r>
      <w:r w:rsidR="0075707C">
        <w:rPr>
          <w:rFonts w:ascii="Calibri" w:hAnsi="Calibri" w:cs="Calibri"/>
        </w:rPr>
        <w:t xml:space="preserve">podmiotowych środków dowodowych - </w:t>
      </w:r>
      <w:r w:rsidR="00DA724C">
        <w:rPr>
          <w:rFonts w:ascii="Calibri" w:hAnsi="Calibri" w:cs="Calibri"/>
        </w:rPr>
        <w:t xml:space="preserve">dokumentów wyszczególnionych w Dziale </w:t>
      </w:r>
      <w:r>
        <w:rPr>
          <w:rFonts w:ascii="Calibri" w:hAnsi="Calibri" w:cs="Calibri"/>
        </w:rPr>
        <w:t>X</w:t>
      </w:r>
      <w:r w:rsidR="00DA724C">
        <w:rPr>
          <w:rFonts w:ascii="Calibri" w:hAnsi="Calibri" w:cs="Calibri"/>
        </w:rPr>
        <w:t xml:space="preserve">  Specyfikacji Warunków Zamówienia, tj.:</w:t>
      </w:r>
    </w:p>
    <w:p w14:paraId="08601789" w14:textId="753D7FE0" w:rsidR="009809D4" w:rsidRPr="001A7DCF" w:rsidRDefault="009809D4" w:rsidP="009809D4">
      <w:pPr>
        <w:spacing w:line="276" w:lineRule="auto"/>
        <w:ind w:left="852" w:hanging="426"/>
        <w:jc w:val="both"/>
      </w:pPr>
      <w:r>
        <w:rPr>
          <w:b/>
          <w:bCs/>
          <w:szCs w:val="20"/>
        </w:rPr>
        <w:t>1)</w:t>
      </w:r>
      <w:r>
        <w:rPr>
          <w:b/>
          <w:bCs/>
          <w:szCs w:val="20"/>
        </w:rPr>
        <w:tab/>
      </w:r>
      <w:r>
        <w:rPr>
          <w:szCs w:val="20"/>
        </w:rPr>
        <w:t xml:space="preserve">oświadczenie wykonawcy, w zakresie art. 108 ust. 1 pkt 5 </w:t>
      </w:r>
      <w:proofErr w:type="spellStart"/>
      <w:r>
        <w:rPr>
          <w:szCs w:val="20"/>
        </w:rPr>
        <w:t>p.z.p</w:t>
      </w:r>
      <w:proofErr w:type="spellEnd"/>
      <w:r>
        <w:rPr>
          <w:szCs w:val="20"/>
        </w:rPr>
        <w:t xml:space="preserve">., </w:t>
      </w:r>
      <w:r w:rsidRPr="00995D88">
        <w:rPr>
          <w:szCs w:val="20"/>
        </w:rPr>
        <w:t>o braku przynależności do tej samej grupy kapitałowej, w rozumieniu ustawy z dnia 16 lutego 2007 r. o ochronie konkurencji i konsumentów (</w:t>
      </w:r>
      <w:proofErr w:type="spellStart"/>
      <w:r w:rsidRPr="00995D88">
        <w:rPr>
          <w:szCs w:val="20"/>
        </w:rPr>
        <w:t>t.j</w:t>
      </w:r>
      <w:proofErr w:type="spellEnd"/>
      <w:r w:rsidRPr="00995D88">
        <w:rPr>
          <w:szCs w:val="20"/>
        </w:rPr>
        <w:t>. Dz.U. z 2021 r. poz. 275), z innym wykonawcą, który złożył odrębną ofertę, ofertę częściową lub wniosek o dopuszczenie do udziału w postępowaniu, albo oświadczenia o przynależności do tej s</w:t>
      </w:r>
      <w:r>
        <w:rPr>
          <w:szCs w:val="20"/>
        </w:rPr>
        <w:t xml:space="preserve">amej grupy kapitałowej wraz z dokumentami lub informacjami potwierdzającymi przygotowanie oferty, oferty częściowej lub wniosku o dopuszczenie do udziału w postępowaniu niezależnie od innego wykonawcy należącego do tej samej grupy kapitałowej </w:t>
      </w:r>
      <w:r w:rsidRPr="001A7DCF">
        <w:rPr>
          <w:szCs w:val="20"/>
        </w:rPr>
        <w:t xml:space="preserve">- załącznik nr </w:t>
      </w:r>
      <w:r w:rsidR="001A7DCF" w:rsidRPr="001A7DCF">
        <w:rPr>
          <w:szCs w:val="20"/>
        </w:rPr>
        <w:t>3</w:t>
      </w:r>
      <w:r w:rsidRPr="001A7DCF">
        <w:rPr>
          <w:szCs w:val="20"/>
        </w:rPr>
        <w:t xml:space="preserve"> do SWZ;</w:t>
      </w:r>
    </w:p>
    <w:p w14:paraId="69739FC3" w14:textId="77777777" w:rsidR="009809D4" w:rsidRDefault="009809D4" w:rsidP="009809D4">
      <w:pPr>
        <w:spacing w:line="276" w:lineRule="auto"/>
        <w:ind w:left="852" w:hanging="426"/>
        <w:jc w:val="both"/>
      </w:pPr>
      <w:r>
        <w:rPr>
          <w:b/>
          <w:bCs/>
          <w:szCs w:val="20"/>
        </w:rPr>
        <w:t>2)</w:t>
      </w:r>
      <w:r>
        <w:rPr>
          <w:b/>
          <w:bCs/>
          <w:szCs w:val="20"/>
        </w:rPr>
        <w:tab/>
      </w:r>
      <w:r>
        <w:rPr>
          <w:szCs w:val="20"/>
        </w:rPr>
        <w:t xml:space="preserve">odpis lub informacja z Krajowego Rejestru Sądowego lub z Centralnej Ewidencji i Informacji o Działalności Gospodarczej, w zakresie art. 109 ust. 1 pkt 4 </w:t>
      </w:r>
      <w:proofErr w:type="spellStart"/>
      <w:r w:rsidRPr="00995D88">
        <w:rPr>
          <w:szCs w:val="20"/>
        </w:rPr>
        <w:t>p.z.p</w:t>
      </w:r>
      <w:proofErr w:type="spellEnd"/>
      <w:r w:rsidRPr="00995D88">
        <w:rPr>
          <w:szCs w:val="20"/>
        </w:rPr>
        <w:t>., sporządzonych</w:t>
      </w:r>
      <w:r>
        <w:rPr>
          <w:szCs w:val="20"/>
        </w:rPr>
        <w:t xml:space="preserve"> nie wcześniej niż 3 miesiące przed jej złożeniem, jeżeli odrębne przepisy wymagają wpisu do rejestru lub ewidencji;</w:t>
      </w:r>
    </w:p>
    <w:p w14:paraId="13C4E721" w14:textId="274DD66F" w:rsidR="009809D4" w:rsidRDefault="009809D4" w:rsidP="001A7DCF">
      <w:pPr>
        <w:spacing w:line="276" w:lineRule="auto"/>
        <w:ind w:left="852" w:hanging="426"/>
        <w:jc w:val="both"/>
      </w:pPr>
      <w:r>
        <w:rPr>
          <w:b/>
          <w:bCs/>
          <w:szCs w:val="20"/>
        </w:rPr>
        <w:t>4)</w:t>
      </w:r>
      <w:r>
        <w:rPr>
          <w:b/>
          <w:bCs/>
          <w:szCs w:val="20"/>
        </w:rPr>
        <w:tab/>
      </w:r>
      <w:r w:rsidR="001A7DCF">
        <w:t xml:space="preserve">wykazu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</w:t>
      </w:r>
      <w:r w:rsidR="001A7DCF">
        <w:lastRenderedPageBreak/>
        <w:t>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1A7DCF">
        <w:t xml:space="preserve"> - </w:t>
      </w:r>
      <w:r w:rsidR="001A7DCF">
        <w:t>Załącznik Nr 7 do SWZ</w:t>
      </w:r>
      <w:r>
        <w:rPr>
          <w:szCs w:val="20"/>
        </w:rPr>
        <w:t>;</w:t>
      </w:r>
    </w:p>
    <w:p w14:paraId="03E3ABBE" w14:textId="711892BE" w:rsidR="009809D4" w:rsidRDefault="009809D4" w:rsidP="009809D4">
      <w:pPr>
        <w:spacing w:line="276" w:lineRule="auto"/>
        <w:ind w:left="852" w:hanging="426"/>
        <w:jc w:val="both"/>
        <w:rPr>
          <w:szCs w:val="20"/>
        </w:rPr>
      </w:pPr>
      <w:r>
        <w:rPr>
          <w:b/>
          <w:bCs/>
          <w:szCs w:val="20"/>
        </w:rPr>
        <w:t xml:space="preserve">5) </w:t>
      </w:r>
      <w:r>
        <w:rPr>
          <w:szCs w:val="20"/>
        </w:rPr>
        <w:t xml:space="preserve"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</w:t>
      </w:r>
      <w:r w:rsidRPr="001A7DCF">
        <w:rPr>
          <w:szCs w:val="20"/>
        </w:rPr>
        <w:t xml:space="preserve">– załącznik nr </w:t>
      </w:r>
      <w:r w:rsidR="001A7DCF" w:rsidRPr="001A7DCF">
        <w:rPr>
          <w:szCs w:val="20"/>
        </w:rPr>
        <w:t>6</w:t>
      </w:r>
      <w:r w:rsidRPr="001A7DCF">
        <w:rPr>
          <w:szCs w:val="20"/>
        </w:rPr>
        <w:t xml:space="preserve"> do SWZ wraz</w:t>
      </w:r>
      <w:r>
        <w:rPr>
          <w:szCs w:val="20"/>
        </w:rPr>
        <w:t xml:space="preserve"> z oświadczeniem wykonawcy, iż osoby skierowane do realizacji zamówienia posiadają wymagane uprawnienia</w:t>
      </w:r>
      <w:r w:rsidR="0075707C">
        <w:rPr>
          <w:szCs w:val="20"/>
        </w:rPr>
        <w:t>.</w:t>
      </w:r>
    </w:p>
    <w:p w14:paraId="3A914456" w14:textId="7B952CF9" w:rsidR="00C808AB" w:rsidRDefault="00C808AB" w:rsidP="001A7DCF">
      <w:pPr>
        <w:spacing w:line="276" w:lineRule="auto"/>
        <w:ind w:left="852" w:hanging="426"/>
        <w:jc w:val="both"/>
      </w:pPr>
      <w:r>
        <w:t>6)</w:t>
      </w:r>
      <w:r>
        <w:tab/>
      </w:r>
      <w:r w:rsidR="001A7DCF">
        <w:t>Wykaz narzędzi wyposażenia zakładu i urządzeń technicznych dostępnych Wykonawcy w celu realizacji zamówienia wraz z informacją  o dysponowaniu tymi zasobami</w:t>
      </w:r>
      <w:r w:rsidR="001A7DCF">
        <w:t xml:space="preserve"> </w:t>
      </w:r>
      <w:r w:rsidR="001A7DCF">
        <w:t>Wykonawca powinien wskazać, na jakiej podstawie dysponuje lub będzie dysponował wskazanymi urządzeniami (np. potencjał własny, potencjał podmiotu trzeciego).</w:t>
      </w:r>
      <w:r w:rsidR="001A7DCF">
        <w:t xml:space="preserve"> </w:t>
      </w:r>
      <w:r w:rsidR="001A7DCF">
        <w:t>Jeżeli Wykonawca polegał będzie na zasobach innych podmiotów, niezależnie od charakteru prawnego łączącego go z nimi stosunków,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</w:t>
      </w:r>
      <w:r w:rsidR="00085429">
        <w:t xml:space="preserve">- </w:t>
      </w:r>
      <w:r w:rsidR="001A7DCF">
        <w:t xml:space="preserve">                                                                                 Załącznik Nr 5 do SWZ</w:t>
      </w:r>
      <w:r>
        <w:t xml:space="preserve">, </w:t>
      </w:r>
    </w:p>
    <w:p w14:paraId="7185D25D" w14:textId="1EEC72C7" w:rsidR="00C808AB" w:rsidRDefault="00C808AB" w:rsidP="00C808AB">
      <w:pPr>
        <w:spacing w:line="276" w:lineRule="auto"/>
        <w:ind w:left="852" w:hanging="426"/>
        <w:jc w:val="both"/>
      </w:pPr>
      <w:r>
        <w:t>7)</w:t>
      </w:r>
      <w:r>
        <w:tab/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6FFC0592" w14:textId="43D85F47" w:rsidR="001A7DCF" w:rsidRDefault="001A7DCF" w:rsidP="00C808AB">
      <w:pPr>
        <w:spacing w:line="276" w:lineRule="auto"/>
        <w:ind w:left="852" w:hanging="426"/>
        <w:jc w:val="both"/>
      </w:pPr>
      <w:r>
        <w:t xml:space="preserve">8)     </w:t>
      </w:r>
      <w:r w:rsidRPr="001A7DCF">
        <w:t>Oświadczenie o osobach uczestniczących w realizacji zamówienia posiadających wymagane uprawnienia</w:t>
      </w:r>
      <w:r>
        <w:t xml:space="preserve"> - </w:t>
      </w:r>
      <w:r w:rsidRPr="001A7DCF">
        <w:t>Załącznik nr 4 do SWZ</w:t>
      </w:r>
      <w:r>
        <w:t>,</w:t>
      </w:r>
    </w:p>
    <w:p w14:paraId="6CB03B9D" w14:textId="6BED0E45" w:rsidR="00085429" w:rsidRDefault="001A7DCF" w:rsidP="00085429">
      <w:pPr>
        <w:spacing w:line="276" w:lineRule="auto"/>
        <w:ind w:left="852" w:hanging="426"/>
        <w:jc w:val="both"/>
      </w:pPr>
      <w:r>
        <w:t xml:space="preserve">9)    </w:t>
      </w:r>
      <w:r w:rsidR="00085429">
        <w:t xml:space="preserve">Koncesja, zezwolenie, licencja lub dokument potwierdzający, że Wykonawca jest wpisany do jednego z rejestrów zawodowych lub handlowych, prowadzonych w państwie członkowskim Unii Europejskiej, w którym Wykonawca ma siedzibę lub miejsce zamieszkania, w celu potwierdzenia   spełnienia warunku udziału w postępowaniu art.22 ust.1 ustawy </w:t>
      </w:r>
      <w:proofErr w:type="spellStart"/>
      <w:r w:rsidR="00085429">
        <w:t>Pzp</w:t>
      </w:r>
      <w:proofErr w:type="spellEnd"/>
      <w:r w:rsidR="00085429">
        <w:t>.</w:t>
      </w:r>
    </w:p>
    <w:p w14:paraId="5ECBF40B" w14:textId="5D52949F" w:rsidR="001A7DCF" w:rsidRDefault="00085429" w:rsidP="00085429">
      <w:pPr>
        <w:spacing w:line="276" w:lineRule="auto"/>
        <w:ind w:left="852" w:hanging="426"/>
        <w:jc w:val="both"/>
      </w:pPr>
      <w:r>
        <w:t xml:space="preserve">        </w:t>
      </w:r>
      <w:r>
        <w:t>Potwierdzenie posiadania uprawnień do wykonywania przedmiotu zamówienia tj. uprawnienia – licencję - na wykonywanie krajowego transportu drogowego osób zgodnie z Ustawą z dnia 6 września 2001 r. o transporcie drogowym (</w:t>
      </w:r>
      <w:proofErr w:type="spellStart"/>
      <w:r>
        <w:t>t.j</w:t>
      </w:r>
      <w:proofErr w:type="spellEnd"/>
      <w:r>
        <w:t>. Dz. U. z 2021 r. poz.919).</w:t>
      </w:r>
    </w:p>
    <w:p w14:paraId="19706AE5" w14:textId="77777777" w:rsidR="009809D4" w:rsidRPr="009809D4" w:rsidRDefault="009809D4" w:rsidP="009809D4">
      <w:pPr>
        <w:pStyle w:val="Tekstpodstawowy21"/>
        <w:spacing w:line="276" w:lineRule="auto"/>
        <w:ind w:left="284"/>
        <w:rPr>
          <w:rFonts w:ascii="Calibri" w:hAnsi="Calibri" w:cs="Calibri"/>
          <w:color w:val="000000"/>
          <w:sz w:val="22"/>
          <w:szCs w:val="22"/>
        </w:rPr>
      </w:pPr>
      <w:r w:rsidRPr="009809D4">
        <w:rPr>
          <w:rFonts w:ascii="Calibri" w:hAnsi="Calibri" w:cs="Calibri"/>
          <w:color w:val="000000"/>
          <w:sz w:val="22"/>
          <w:szCs w:val="22"/>
        </w:rPr>
        <w:t>Przedłożone na niniejsze wezwanie dokumenty powinny być aktualne na dzień ich złożenia.</w:t>
      </w:r>
    </w:p>
    <w:p w14:paraId="492FB316" w14:textId="6D35E267" w:rsidR="009809D4" w:rsidRPr="009809D4" w:rsidRDefault="009809D4" w:rsidP="009809D4">
      <w:pPr>
        <w:spacing w:after="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9809D4">
        <w:rPr>
          <w:rFonts w:eastAsia="Times New Roman" w:cstheme="minorHAnsi"/>
          <w:bCs/>
          <w:lang w:eastAsia="pl-PL"/>
        </w:rPr>
        <w:t xml:space="preserve">Dokumenty </w:t>
      </w:r>
      <w:r>
        <w:rPr>
          <w:rFonts w:eastAsia="Times New Roman" w:cstheme="minorHAnsi"/>
          <w:bCs/>
          <w:lang w:eastAsia="pl-PL"/>
        </w:rPr>
        <w:t>należy</w:t>
      </w:r>
      <w:r w:rsidRPr="009809D4">
        <w:rPr>
          <w:rFonts w:eastAsia="Times New Roman" w:cstheme="minorHAnsi"/>
          <w:bCs/>
          <w:lang w:eastAsia="pl-PL"/>
        </w:rPr>
        <w:t xml:space="preserve"> przedłożyć w nieprzekraczalnym terminie </w:t>
      </w:r>
      <w:r w:rsidRPr="009809D4">
        <w:rPr>
          <w:rFonts w:eastAsia="Times New Roman" w:cstheme="minorHAnsi"/>
          <w:b/>
          <w:bCs/>
          <w:lang w:eastAsia="pl-PL"/>
        </w:rPr>
        <w:t xml:space="preserve">do dnia </w:t>
      </w:r>
      <w:r w:rsidR="00085429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color w:val="000000" w:themeColor="text1"/>
          <w:lang w:eastAsia="pl-PL"/>
        </w:rPr>
        <w:t>2</w:t>
      </w:r>
      <w:r w:rsidRPr="009809D4">
        <w:rPr>
          <w:rFonts w:eastAsia="Times New Roman" w:cstheme="minorHAnsi"/>
          <w:b/>
          <w:bCs/>
          <w:color w:val="000000" w:themeColor="text1"/>
          <w:lang w:eastAsia="pl-PL"/>
        </w:rPr>
        <w:t>.0</w:t>
      </w:r>
      <w:r w:rsidR="00C808AB">
        <w:rPr>
          <w:rFonts w:eastAsia="Times New Roman" w:cstheme="minorHAnsi"/>
          <w:b/>
          <w:bCs/>
          <w:color w:val="000000" w:themeColor="text1"/>
          <w:lang w:eastAsia="pl-PL"/>
        </w:rPr>
        <w:t>8</w:t>
      </w:r>
      <w:r w:rsidRPr="009809D4">
        <w:rPr>
          <w:rFonts w:eastAsia="Times New Roman" w:cstheme="minorHAnsi"/>
          <w:b/>
          <w:bCs/>
          <w:color w:val="000000" w:themeColor="text1"/>
          <w:lang w:eastAsia="pl-PL"/>
        </w:rPr>
        <w:t xml:space="preserve">.2021 </w:t>
      </w:r>
      <w:r w:rsidRPr="009809D4">
        <w:rPr>
          <w:rFonts w:eastAsia="Times New Roman" w:cstheme="minorHAnsi"/>
          <w:b/>
          <w:bCs/>
          <w:lang w:eastAsia="pl-PL"/>
        </w:rPr>
        <w:t>r</w:t>
      </w:r>
      <w:r w:rsidRPr="009809D4">
        <w:rPr>
          <w:rFonts w:eastAsia="Times New Roman" w:cstheme="minorHAnsi"/>
          <w:b/>
          <w:lang w:eastAsia="pl-PL"/>
        </w:rPr>
        <w:t xml:space="preserve">., </w:t>
      </w:r>
      <w:r w:rsidRPr="009809D4">
        <w:rPr>
          <w:rFonts w:eastAsia="Times New Roman" w:cstheme="minorHAnsi"/>
          <w:bCs/>
          <w:lang w:eastAsia="pl-PL"/>
        </w:rPr>
        <w:t>zgodnie z zasadami opisanymi w SWZ, tj. drogą elektroniczną za pośrednictwem</w:t>
      </w:r>
      <w:r w:rsidR="00085429">
        <w:rPr>
          <w:rFonts w:eastAsia="Times New Roman" w:cstheme="minorHAnsi"/>
          <w:bCs/>
          <w:lang w:eastAsia="pl-PL"/>
        </w:rPr>
        <w:t xml:space="preserve"> wskazanej w SWZ platformy zakupowej</w:t>
      </w:r>
      <w:r w:rsidRPr="009809D4">
        <w:rPr>
          <w:rFonts w:eastAsia="Times New Roman" w:cstheme="minorHAnsi"/>
          <w:bCs/>
          <w:lang w:eastAsia="pl-PL"/>
        </w:rPr>
        <w:t xml:space="preserve"> </w:t>
      </w:r>
      <w:r w:rsidR="00C808AB">
        <w:rPr>
          <w:rFonts w:eastAsia="Times New Roman" w:cstheme="minorHAnsi"/>
          <w:bCs/>
          <w:lang w:eastAsia="pl-PL"/>
        </w:rPr>
        <w:t>i</w:t>
      </w:r>
      <w:r w:rsidRPr="009809D4">
        <w:rPr>
          <w:rFonts w:cstheme="minorHAnsi"/>
        </w:rPr>
        <w:t xml:space="preserve"> powinny zostać opatrzone podpisem elektronicznym</w:t>
      </w:r>
      <w:r w:rsidR="00C808AB">
        <w:rPr>
          <w:rFonts w:cstheme="minorHAnsi"/>
        </w:rPr>
        <w:t>, zaufanym, osobistym</w:t>
      </w:r>
      <w:r w:rsidRPr="009809D4">
        <w:rPr>
          <w:rFonts w:cstheme="minorHAnsi"/>
        </w:rPr>
        <w:t>.</w:t>
      </w:r>
    </w:p>
    <w:p w14:paraId="45F63CF1" w14:textId="77777777" w:rsidR="009809D4" w:rsidRPr="009809D4" w:rsidRDefault="009809D4" w:rsidP="009809D4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1C516A0E" w14:textId="25424700" w:rsidR="00DA724C" w:rsidRDefault="00DA724C" w:rsidP="00DA724C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Powyższe dokumenty Wykonawca składa na niniejsze wezwanie Zamawiającego celem potwierdzenia spełniania warunków udziału w postępowaniu dotyczących zdolności technicznej</w:t>
      </w:r>
      <w:r w:rsidR="0075707C">
        <w:rPr>
          <w:rFonts w:ascii="Calibri" w:hAnsi="Calibri" w:cs="Calibri"/>
          <w:bCs/>
        </w:rPr>
        <w:t xml:space="preserve"> lub zawodowej oraz braku podstaw do wykluczenia, </w:t>
      </w:r>
      <w:r>
        <w:rPr>
          <w:rFonts w:ascii="Calibri" w:hAnsi="Calibri" w:cs="Calibri"/>
          <w:bCs/>
        </w:rPr>
        <w:t xml:space="preserve">określonych przez Zamawiającego w </w:t>
      </w:r>
      <w:r w:rsidR="0075707C">
        <w:rPr>
          <w:rFonts w:ascii="Calibri" w:hAnsi="Calibri" w:cs="Calibri"/>
          <w:bCs/>
        </w:rPr>
        <w:t>Specy</w:t>
      </w:r>
      <w:r>
        <w:rPr>
          <w:rFonts w:ascii="Calibri" w:hAnsi="Calibri" w:cs="Calibri"/>
          <w:bCs/>
        </w:rPr>
        <w:t xml:space="preserve">fikacji Warunków Zamówienia. </w:t>
      </w:r>
    </w:p>
    <w:p w14:paraId="7A5E6D34" w14:textId="76EF6258" w:rsidR="00DA724C" w:rsidRPr="007E5B46" w:rsidRDefault="00DA724C" w:rsidP="00DA724C">
      <w:pPr>
        <w:pStyle w:val="Tekstpodstawowy21"/>
        <w:spacing w:line="276" w:lineRule="auto"/>
        <w:ind w:left="284"/>
      </w:pPr>
      <w:r w:rsidRPr="007E5B46">
        <w:rPr>
          <w:rFonts w:ascii="Calibri" w:hAnsi="Calibri" w:cs="Calibri"/>
          <w:color w:val="000000"/>
          <w:sz w:val="22"/>
          <w:szCs w:val="22"/>
        </w:rPr>
        <w:t xml:space="preserve">Niezłożenie dokumentów na niniejsze wezwanie Zamawiającego lub złożenie dokumentu w niewłaściwej formie spowoduje  </w:t>
      </w:r>
      <w:r w:rsidR="006653D9">
        <w:rPr>
          <w:rFonts w:ascii="Calibri" w:hAnsi="Calibri" w:cs="Calibri"/>
          <w:color w:val="000000"/>
          <w:sz w:val="22"/>
          <w:szCs w:val="22"/>
        </w:rPr>
        <w:t xml:space="preserve">odrzucenie oferty </w:t>
      </w:r>
      <w:r w:rsidRPr="007E5B46">
        <w:rPr>
          <w:rFonts w:ascii="Calibri" w:hAnsi="Calibri" w:cs="Calibri"/>
          <w:color w:val="000000"/>
          <w:sz w:val="22"/>
          <w:szCs w:val="22"/>
        </w:rPr>
        <w:t>z postępowania</w:t>
      </w:r>
      <w:r w:rsidR="0075707C">
        <w:rPr>
          <w:rFonts w:ascii="Calibri" w:hAnsi="Calibri" w:cs="Calibri"/>
          <w:color w:val="000000"/>
          <w:sz w:val="22"/>
          <w:szCs w:val="22"/>
        </w:rPr>
        <w:t xml:space="preserve"> na podstawie </w:t>
      </w:r>
      <w:r w:rsidR="00F21C84">
        <w:rPr>
          <w:rFonts w:ascii="Calibri" w:hAnsi="Calibri" w:cs="Calibri"/>
          <w:color w:val="000000"/>
          <w:sz w:val="22"/>
          <w:szCs w:val="22"/>
        </w:rPr>
        <w:t xml:space="preserve">art. </w:t>
      </w:r>
      <w:r w:rsidR="006653D9">
        <w:rPr>
          <w:rFonts w:ascii="Calibri" w:hAnsi="Calibri" w:cs="Calibri"/>
          <w:color w:val="000000"/>
          <w:sz w:val="22"/>
          <w:szCs w:val="22"/>
        </w:rPr>
        <w:t>226 ust. 1 ustawy.</w:t>
      </w:r>
    </w:p>
    <w:p w14:paraId="4DC8BC60" w14:textId="77777777" w:rsidR="00085429" w:rsidRDefault="00085429" w:rsidP="00DA724C">
      <w:pPr>
        <w:rPr>
          <w:rFonts w:ascii="Calibri" w:hAnsi="Calibri"/>
          <w:b/>
        </w:rPr>
      </w:pPr>
    </w:p>
    <w:p w14:paraId="2D044737" w14:textId="473B6CC6" w:rsidR="00DA724C" w:rsidRDefault="006653D9" w:rsidP="00DA724C">
      <w:pPr>
        <w:rPr>
          <w:rFonts w:ascii="Calibri" w:hAnsi="Calibri"/>
          <w:b/>
        </w:rPr>
      </w:pPr>
      <w:r>
        <w:rPr>
          <w:rFonts w:ascii="Calibri" w:hAnsi="Calibri"/>
          <w:b/>
        </w:rPr>
        <w:t>Dokumenty mają być aktualne na dzień ich wezwania.</w:t>
      </w:r>
    </w:p>
    <w:p w14:paraId="21A0AC67" w14:textId="2C02BA65" w:rsidR="006653D9" w:rsidRPr="006653D9" w:rsidRDefault="006653D9" w:rsidP="006653D9">
      <w:pPr>
        <w:rPr>
          <w:sz w:val="16"/>
          <w:szCs w:val="16"/>
        </w:rPr>
      </w:pPr>
    </w:p>
    <w:p w14:paraId="7FB57966" w14:textId="0DC039B9" w:rsidR="006653D9" w:rsidRDefault="006653D9" w:rsidP="006653D9">
      <w:pPr>
        <w:rPr>
          <w:rFonts w:ascii="Calibri" w:hAnsi="Calibri"/>
          <w:b/>
        </w:rPr>
      </w:pPr>
    </w:p>
    <w:p w14:paraId="227325CE" w14:textId="367E2122" w:rsidR="00085429" w:rsidRDefault="00085429" w:rsidP="006653D9">
      <w:pPr>
        <w:rPr>
          <w:rFonts w:ascii="Calibri" w:hAnsi="Calibri"/>
          <w:b/>
        </w:rPr>
      </w:pPr>
    </w:p>
    <w:p w14:paraId="1FC9F244" w14:textId="77777777" w:rsidR="00085429" w:rsidRDefault="00085429" w:rsidP="006653D9">
      <w:pPr>
        <w:rPr>
          <w:rFonts w:ascii="Calibri" w:hAnsi="Calibri"/>
          <w:b/>
        </w:rPr>
      </w:pPr>
    </w:p>
    <w:p w14:paraId="06B0596D" w14:textId="5D71376D" w:rsidR="00085429" w:rsidRDefault="00085429" w:rsidP="00085429">
      <w:pPr>
        <w:tabs>
          <w:tab w:val="left" w:pos="6765"/>
        </w:tabs>
        <w:rPr>
          <w:rFonts w:ascii="Calibri" w:hAnsi="Calibri"/>
          <w:b/>
        </w:rPr>
      </w:pPr>
      <w:r>
        <w:rPr>
          <w:rFonts w:ascii="Calibri" w:hAnsi="Calibri"/>
          <w:b/>
        </w:rPr>
        <w:tab/>
        <w:t>Pełnomocnik</w:t>
      </w:r>
    </w:p>
    <w:p w14:paraId="2B83387D" w14:textId="5B6832D4" w:rsidR="006653D9" w:rsidRDefault="006653D9" w:rsidP="006653D9">
      <w:pPr>
        <w:tabs>
          <w:tab w:val="left" w:pos="5745"/>
        </w:tabs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</w:t>
      </w:r>
    </w:p>
    <w:p w14:paraId="4772CDE0" w14:textId="6A947269" w:rsidR="00085429" w:rsidRDefault="00085429" w:rsidP="00085429">
      <w:pPr>
        <w:tabs>
          <w:tab w:val="left" w:pos="6510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Pr="00085429">
        <w:t>Grzegorz Modrzejewski</w:t>
      </w:r>
    </w:p>
    <w:p w14:paraId="5BF620A7" w14:textId="0C4F7FD6" w:rsidR="00085429" w:rsidRPr="00085429" w:rsidRDefault="00085429" w:rsidP="00085429"/>
    <w:p w14:paraId="60E7EE10" w14:textId="3CA4B3EE" w:rsidR="00085429" w:rsidRPr="00085429" w:rsidRDefault="00085429" w:rsidP="00085429"/>
    <w:p w14:paraId="15977C51" w14:textId="6F88F482" w:rsidR="00085429" w:rsidRPr="00085429" w:rsidRDefault="00085429" w:rsidP="00085429"/>
    <w:p w14:paraId="74190B32" w14:textId="7FCF739F" w:rsidR="00085429" w:rsidRPr="00085429" w:rsidRDefault="00085429" w:rsidP="00085429"/>
    <w:p w14:paraId="5493A1B5" w14:textId="7C3798DA" w:rsidR="00085429" w:rsidRDefault="00085429" w:rsidP="00085429"/>
    <w:p w14:paraId="7BEFE591" w14:textId="3D46EDFA" w:rsidR="00085429" w:rsidRDefault="00085429" w:rsidP="00085429"/>
    <w:p w14:paraId="652464DD" w14:textId="403E5258" w:rsidR="00085429" w:rsidRDefault="00085429" w:rsidP="00085429"/>
    <w:p w14:paraId="31E9CE90" w14:textId="77777777" w:rsidR="00085429" w:rsidRPr="00085429" w:rsidRDefault="00085429" w:rsidP="00085429"/>
    <w:p w14:paraId="6D2EADD6" w14:textId="32CFD691" w:rsidR="00085429" w:rsidRDefault="00085429" w:rsidP="00085429">
      <w:pPr>
        <w:rPr>
          <w:sz w:val="16"/>
          <w:szCs w:val="16"/>
        </w:rPr>
      </w:pPr>
    </w:p>
    <w:p w14:paraId="6A673AD6" w14:textId="04785B58" w:rsidR="00085429" w:rsidRDefault="00085429" w:rsidP="00085429">
      <w:r>
        <w:t>ROZDZIELNIK:</w:t>
      </w:r>
    </w:p>
    <w:p w14:paraId="1854F9DD" w14:textId="0D240B7B" w:rsidR="00085429" w:rsidRDefault="00085429" w:rsidP="00CA757A">
      <w:pPr>
        <w:pStyle w:val="Akapitzlist"/>
        <w:numPr>
          <w:ilvl w:val="0"/>
          <w:numId w:val="24"/>
        </w:numPr>
      </w:pPr>
      <w:r>
        <w:t>Transport sanitarny Kras Mariusz</w:t>
      </w:r>
      <w:r>
        <w:t xml:space="preserve"> </w:t>
      </w:r>
      <w:r>
        <w:t>47-400 Racibórz ul. Książęca 9/4</w:t>
      </w:r>
      <w:r>
        <w:t xml:space="preserve"> – Część 3.</w:t>
      </w:r>
    </w:p>
    <w:p w14:paraId="3AD91F83" w14:textId="5A491BC4" w:rsidR="00085429" w:rsidRDefault="00085429" w:rsidP="0054132C">
      <w:pPr>
        <w:pStyle w:val="Akapitzlist"/>
        <w:numPr>
          <w:ilvl w:val="0"/>
          <w:numId w:val="24"/>
        </w:numPr>
      </w:pPr>
      <w:r>
        <w:t>PKS w Raciborzu Sp. z o.o.</w:t>
      </w:r>
      <w:r>
        <w:t xml:space="preserve"> </w:t>
      </w:r>
      <w:r>
        <w:t>Ul. Środkowa 5  47-400 Racibórz</w:t>
      </w:r>
      <w:r>
        <w:t xml:space="preserve"> – Część 2.</w:t>
      </w:r>
    </w:p>
    <w:p w14:paraId="41BB0FFC" w14:textId="07EF23A8" w:rsidR="00085429" w:rsidRPr="00085429" w:rsidRDefault="00085429" w:rsidP="0054132C">
      <w:pPr>
        <w:pStyle w:val="Akapitzlist"/>
        <w:numPr>
          <w:ilvl w:val="0"/>
          <w:numId w:val="24"/>
        </w:numPr>
      </w:pPr>
      <w:proofErr w:type="spellStart"/>
      <w:r>
        <w:rPr>
          <w:rFonts w:cs="Calibri"/>
        </w:rPr>
        <w:t>Dartour</w:t>
      </w:r>
      <w:proofErr w:type="spellEnd"/>
      <w:r>
        <w:rPr>
          <w:rFonts w:cs="Calibri"/>
        </w:rPr>
        <w:t xml:space="preserve"> Sp. z o.o. 47-400 Racibórz ul. Tadeusza Kościuszki 2/18</w:t>
      </w:r>
      <w:r>
        <w:rPr>
          <w:rFonts w:cs="Calibri"/>
        </w:rPr>
        <w:t xml:space="preserve"> – Część – 1.</w:t>
      </w:r>
    </w:p>
    <w:sectPr w:rsidR="00085429" w:rsidRPr="000854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84187" w14:textId="77777777" w:rsidR="007C50A8" w:rsidRDefault="007C50A8" w:rsidP="00651F51">
      <w:pPr>
        <w:spacing w:after="0" w:line="240" w:lineRule="auto"/>
      </w:pPr>
      <w:r>
        <w:separator/>
      </w:r>
    </w:p>
  </w:endnote>
  <w:endnote w:type="continuationSeparator" w:id="0">
    <w:p w14:paraId="01CC9966" w14:textId="77777777" w:rsidR="007C50A8" w:rsidRDefault="007C50A8" w:rsidP="00651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82188" w14:textId="77777777" w:rsidR="007C50A8" w:rsidRDefault="007C50A8" w:rsidP="00651F51">
      <w:pPr>
        <w:spacing w:after="0" w:line="240" w:lineRule="auto"/>
      </w:pPr>
      <w:r>
        <w:separator/>
      </w:r>
    </w:p>
  </w:footnote>
  <w:footnote w:type="continuationSeparator" w:id="0">
    <w:p w14:paraId="5C21E326" w14:textId="77777777" w:rsidR="007C50A8" w:rsidRDefault="007C50A8" w:rsidP="00651F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0076" w:type="dxa"/>
      <w:tblInd w:w="-147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9816"/>
      <w:gridCol w:w="9816"/>
      <w:gridCol w:w="222"/>
      <w:gridCol w:w="222"/>
    </w:tblGrid>
    <w:tr w:rsidR="00C808AB" w:rsidRPr="002E382C" w14:paraId="275C9E22" w14:textId="77777777" w:rsidTr="00C808AB">
      <w:trPr>
        <w:trHeight w:val="1228"/>
      </w:trPr>
      <w:tc>
        <w:tcPr>
          <w:tcW w:w="9816" w:type="dxa"/>
        </w:tcPr>
        <w:p w14:paraId="63E018CD" w14:textId="39D787B3" w:rsidR="001A7DCF" w:rsidRPr="006A62E0" w:rsidRDefault="001A7DCF" w:rsidP="001A7DCF">
          <w:pPr>
            <w:spacing w:before="60" w:after="60"/>
            <w:jc w:val="both"/>
            <w:rPr>
              <w:b/>
              <w:szCs w:val="20"/>
            </w:rPr>
          </w:pPr>
          <w:r>
            <w:rPr>
              <w:b/>
              <w:noProof/>
              <w:szCs w:val="20"/>
            </w:rPr>
            <w:drawing>
              <wp:anchor distT="0" distB="8890" distL="114935" distR="114935" simplePos="0" relativeHeight="251659264" behindDoc="0" locked="0" layoutInCell="1" allowOverlap="1" wp14:anchorId="66764FCB" wp14:editId="0E5A50B9">
                <wp:simplePos x="0" y="0"/>
                <wp:positionH relativeFrom="column">
                  <wp:posOffset>4408170</wp:posOffset>
                </wp:positionH>
                <wp:positionV relativeFrom="margin">
                  <wp:posOffset>-127635</wp:posOffset>
                </wp:positionV>
                <wp:extent cx="855345" cy="1017270"/>
                <wp:effectExtent l="0" t="0" r="1905" b="0"/>
                <wp:wrapTight wrapText="bothSides">
                  <wp:wrapPolygon edited="0">
                    <wp:start x="0" y="0"/>
                    <wp:lineTo x="0" y="21034"/>
                    <wp:lineTo x="21167" y="21034"/>
                    <wp:lineTo x="21167" y="0"/>
                    <wp:lineTo x="0" y="0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5345" cy="1017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A62E0">
            <w:rPr>
              <w:b/>
              <w:szCs w:val="20"/>
            </w:rPr>
            <w:t>Gmina Kuźnia Raciborska</w:t>
          </w:r>
        </w:p>
        <w:p w14:paraId="27246C8E" w14:textId="4B598803" w:rsidR="001A7DCF" w:rsidRPr="006A62E0" w:rsidRDefault="001A7DCF" w:rsidP="001A7DCF">
          <w:pPr>
            <w:tabs>
              <w:tab w:val="left" w:pos="8145"/>
            </w:tabs>
            <w:spacing w:before="60" w:after="60"/>
            <w:rPr>
              <w:b/>
              <w:szCs w:val="20"/>
            </w:rPr>
          </w:pPr>
          <w:r w:rsidRPr="006A62E0">
            <w:rPr>
              <w:b/>
              <w:szCs w:val="20"/>
            </w:rPr>
            <w:t xml:space="preserve">ul. Słowackiego 4, </w:t>
          </w:r>
          <w:r>
            <w:rPr>
              <w:b/>
              <w:szCs w:val="20"/>
            </w:rPr>
            <w:tab/>
          </w:r>
          <w:r>
            <w:rPr>
              <w:b/>
              <w:szCs w:val="20"/>
            </w:rPr>
            <w:br/>
            <w:t xml:space="preserve">          </w:t>
          </w:r>
          <w:r>
            <w:rPr>
              <w:b/>
              <w:szCs w:val="20"/>
            </w:rPr>
            <w:t xml:space="preserve">         </w:t>
          </w:r>
          <w:r w:rsidRPr="006A62E0">
            <w:rPr>
              <w:b/>
              <w:szCs w:val="20"/>
            </w:rPr>
            <w:t>47- 420 Kuźnia Raciborska</w:t>
          </w:r>
        </w:p>
        <w:p w14:paraId="72B16090" w14:textId="77777777" w:rsidR="00C808AB" w:rsidRDefault="00C808AB" w:rsidP="00C808AB">
          <w:pPr>
            <w:pStyle w:val="Nagwek"/>
            <w:jc w:val="center"/>
          </w:pPr>
        </w:p>
      </w:tc>
      <w:tc>
        <w:tcPr>
          <w:tcW w:w="9816" w:type="dxa"/>
          <w:vAlign w:val="center"/>
        </w:tcPr>
        <w:p w14:paraId="396C7EA9" w14:textId="5E40B01E" w:rsidR="00C808AB" w:rsidRDefault="00C808AB" w:rsidP="00C808AB">
          <w:pPr>
            <w:pStyle w:val="Nagwek"/>
          </w:pPr>
          <w:r>
            <w:t xml:space="preserve">  </w:t>
          </w:r>
        </w:p>
        <w:p w14:paraId="1243DC75" w14:textId="77777777" w:rsidR="00C808AB" w:rsidRDefault="00C808AB" w:rsidP="00C808AB">
          <w:pPr>
            <w:ind w:left="567"/>
            <w:rPr>
              <w:rFonts w:cs="Arial"/>
              <w:b/>
              <w:spacing w:val="32"/>
            </w:rPr>
          </w:pPr>
        </w:p>
      </w:tc>
      <w:tc>
        <w:tcPr>
          <w:tcW w:w="222" w:type="dxa"/>
        </w:tcPr>
        <w:p w14:paraId="506D3DC8" w14:textId="77777777" w:rsidR="00C808AB" w:rsidRPr="00005B81" w:rsidRDefault="00C808AB" w:rsidP="00C808AB">
          <w:pPr>
            <w:spacing w:after="60" w:line="23" w:lineRule="atLeast"/>
            <w:jc w:val="both"/>
            <w:rPr>
              <w:lang w:val="en-US"/>
            </w:rPr>
          </w:pPr>
        </w:p>
      </w:tc>
      <w:tc>
        <w:tcPr>
          <w:tcW w:w="222" w:type="dxa"/>
        </w:tcPr>
        <w:p w14:paraId="09E8143A" w14:textId="77777777" w:rsidR="00C808AB" w:rsidRDefault="00C808AB" w:rsidP="00C808AB">
          <w:pPr>
            <w:spacing w:after="60" w:line="23" w:lineRule="atLeast"/>
            <w:ind w:left="-846" w:firstLine="880"/>
            <w:rPr>
              <w:rFonts w:cs="Arial"/>
            </w:rPr>
          </w:pPr>
        </w:p>
      </w:tc>
    </w:tr>
  </w:tbl>
  <w:p w14:paraId="272B4682" w14:textId="77777777" w:rsidR="0058773E" w:rsidRDefault="005877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Calibri" w:hAnsi="Calibri" w:cs="Calibri"/>
        <w:b/>
        <w:bCs/>
        <w:sz w:val="22"/>
        <w:szCs w:val="22"/>
        <w:lang w:val="en-US" w:eastAsia="zh-CN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  <w:lang w:val="en-US"/>
      </w:rPr>
    </w:lvl>
  </w:abstractNum>
  <w:abstractNum w:abstractNumId="3" w15:restartNumberingAfterBreak="0">
    <w:nsid w:val="06C150B8"/>
    <w:multiLevelType w:val="hybridMultilevel"/>
    <w:tmpl w:val="0A6889AE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73051"/>
    <w:multiLevelType w:val="hybridMultilevel"/>
    <w:tmpl w:val="700A9BEA"/>
    <w:lvl w:ilvl="0" w:tplc="2880F970">
      <w:start w:val="1"/>
      <w:numFmt w:val="lowerLetter"/>
      <w:lvlText w:val="%1)"/>
      <w:lvlJc w:val="left"/>
      <w:pPr>
        <w:ind w:left="104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5" w15:restartNumberingAfterBreak="0">
    <w:nsid w:val="11CB59DC"/>
    <w:multiLevelType w:val="hybridMultilevel"/>
    <w:tmpl w:val="5FB4F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F3794"/>
    <w:multiLevelType w:val="multilevel"/>
    <w:tmpl w:val="C7C8D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BC47D7"/>
    <w:multiLevelType w:val="hybridMultilevel"/>
    <w:tmpl w:val="488A4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D0E47"/>
    <w:multiLevelType w:val="hybridMultilevel"/>
    <w:tmpl w:val="8560237E"/>
    <w:lvl w:ilvl="0" w:tplc="9E0CACC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441EF"/>
    <w:multiLevelType w:val="hybridMultilevel"/>
    <w:tmpl w:val="700A9BEA"/>
    <w:lvl w:ilvl="0" w:tplc="2880F970">
      <w:start w:val="1"/>
      <w:numFmt w:val="lowerLetter"/>
      <w:lvlText w:val="%1)"/>
      <w:lvlJc w:val="left"/>
      <w:pPr>
        <w:ind w:left="104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61" w:hanging="360"/>
      </w:pPr>
    </w:lvl>
    <w:lvl w:ilvl="2" w:tplc="0415001B">
      <w:start w:val="1"/>
      <w:numFmt w:val="lowerRoman"/>
      <w:lvlText w:val="%3."/>
      <w:lvlJc w:val="right"/>
      <w:pPr>
        <w:ind w:left="2481" w:hanging="180"/>
      </w:pPr>
    </w:lvl>
    <w:lvl w:ilvl="3" w:tplc="0415000F" w:tentative="1">
      <w:start w:val="1"/>
      <w:numFmt w:val="decimal"/>
      <w:lvlText w:val="%4."/>
      <w:lvlJc w:val="left"/>
      <w:pPr>
        <w:ind w:left="3201" w:hanging="360"/>
      </w:pPr>
    </w:lvl>
    <w:lvl w:ilvl="4" w:tplc="04150019" w:tentative="1">
      <w:start w:val="1"/>
      <w:numFmt w:val="lowerLetter"/>
      <w:lvlText w:val="%5."/>
      <w:lvlJc w:val="left"/>
      <w:pPr>
        <w:ind w:left="3921" w:hanging="360"/>
      </w:pPr>
    </w:lvl>
    <w:lvl w:ilvl="5" w:tplc="0415001B" w:tentative="1">
      <w:start w:val="1"/>
      <w:numFmt w:val="lowerRoman"/>
      <w:lvlText w:val="%6."/>
      <w:lvlJc w:val="right"/>
      <w:pPr>
        <w:ind w:left="4641" w:hanging="180"/>
      </w:pPr>
    </w:lvl>
    <w:lvl w:ilvl="6" w:tplc="0415000F" w:tentative="1">
      <w:start w:val="1"/>
      <w:numFmt w:val="decimal"/>
      <w:lvlText w:val="%7."/>
      <w:lvlJc w:val="left"/>
      <w:pPr>
        <w:ind w:left="5361" w:hanging="360"/>
      </w:pPr>
    </w:lvl>
    <w:lvl w:ilvl="7" w:tplc="04150019" w:tentative="1">
      <w:start w:val="1"/>
      <w:numFmt w:val="lowerLetter"/>
      <w:lvlText w:val="%8."/>
      <w:lvlJc w:val="left"/>
      <w:pPr>
        <w:ind w:left="6081" w:hanging="360"/>
      </w:pPr>
    </w:lvl>
    <w:lvl w:ilvl="8" w:tplc="0415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0" w15:restartNumberingAfterBreak="0">
    <w:nsid w:val="1EC22068"/>
    <w:multiLevelType w:val="hybridMultilevel"/>
    <w:tmpl w:val="B28655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25B9D"/>
    <w:multiLevelType w:val="hybridMultilevel"/>
    <w:tmpl w:val="58AC4B4C"/>
    <w:lvl w:ilvl="0" w:tplc="0340078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A7909"/>
    <w:multiLevelType w:val="multilevel"/>
    <w:tmpl w:val="50E60C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B00575"/>
    <w:multiLevelType w:val="multilevel"/>
    <w:tmpl w:val="18246B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B174AE"/>
    <w:multiLevelType w:val="hybridMultilevel"/>
    <w:tmpl w:val="488A4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55B5F"/>
    <w:multiLevelType w:val="multilevel"/>
    <w:tmpl w:val="4AF633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3A3B5C"/>
    <w:multiLevelType w:val="multilevel"/>
    <w:tmpl w:val="CF9C34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615BEF"/>
    <w:multiLevelType w:val="hybridMultilevel"/>
    <w:tmpl w:val="6786D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D07E47"/>
    <w:multiLevelType w:val="hybridMultilevel"/>
    <w:tmpl w:val="AF2803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5C29B6"/>
    <w:multiLevelType w:val="hybridMultilevel"/>
    <w:tmpl w:val="1E1A3B6A"/>
    <w:lvl w:ilvl="0" w:tplc="D4EAA5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F5DD0"/>
    <w:multiLevelType w:val="hybridMultilevel"/>
    <w:tmpl w:val="E03E5B8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8"/>
  </w:num>
  <w:num w:numId="8">
    <w:abstractNumId w:val="10"/>
  </w:num>
  <w:num w:numId="9">
    <w:abstractNumId w:val="18"/>
  </w:num>
  <w:num w:numId="10">
    <w:abstractNumId w:val="19"/>
  </w:num>
  <w:num w:numId="11">
    <w:abstractNumId w:val="3"/>
  </w:num>
  <w:num w:numId="12">
    <w:abstractNumId w:val="7"/>
  </w:num>
  <w:num w:numId="13">
    <w:abstractNumId w:val="20"/>
  </w:num>
  <w:num w:numId="14">
    <w:abstractNumId w:val="14"/>
  </w:num>
  <w:num w:numId="15">
    <w:abstractNumId w:val="9"/>
  </w:num>
  <w:num w:numId="16">
    <w:abstractNumId w:val="11"/>
  </w:num>
  <w:num w:numId="17">
    <w:abstractNumId w:val="4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0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6980"/>
    <w:rsid w:val="000000C7"/>
    <w:rsid w:val="000000C9"/>
    <w:rsid w:val="00000246"/>
    <w:rsid w:val="00000367"/>
    <w:rsid w:val="000004EC"/>
    <w:rsid w:val="00000F2D"/>
    <w:rsid w:val="00001BE4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445"/>
    <w:rsid w:val="00010503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E5"/>
    <w:rsid w:val="0001437E"/>
    <w:rsid w:val="00014456"/>
    <w:rsid w:val="00014512"/>
    <w:rsid w:val="00014698"/>
    <w:rsid w:val="00014AA2"/>
    <w:rsid w:val="00014BA4"/>
    <w:rsid w:val="0001500B"/>
    <w:rsid w:val="00015076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FC6"/>
    <w:rsid w:val="00020130"/>
    <w:rsid w:val="00020150"/>
    <w:rsid w:val="00020189"/>
    <w:rsid w:val="00020334"/>
    <w:rsid w:val="000203F0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12F"/>
    <w:rsid w:val="000221A4"/>
    <w:rsid w:val="00022288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D21"/>
    <w:rsid w:val="0002700C"/>
    <w:rsid w:val="000275B2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95"/>
    <w:rsid w:val="00031738"/>
    <w:rsid w:val="0003188E"/>
    <w:rsid w:val="0003191D"/>
    <w:rsid w:val="000320FB"/>
    <w:rsid w:val="00032279"/>
    <w:rsid w:val="00032A9A"/>
    <w:rsid w:val="0003329F"/>
    <w:rsid w:val="00033334"/>
    <w:rsid w:val="000334AE"/>
    <w:rsid w:val="000334D8"/>
    <w:rsid w:val="00033B31"/>
    <w:rsid w:val="00033BFE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69A"/>
    <w:rsid w:val="000438EC"/>
    <w:rsid w:val="00043D1F"/>
    <w:rsid w:val="00043FC8"/>
    <w:rsid w:val="00043FFB"/>
    <w:rsid w:val="00044124"/>
    <w:rsid w:val="00044D58"/>
    <w:rsid w:val="00045000"/>
    <w:rsid w:val="0004568D"/>
    <w:rsid w:val="000459DB"/>
    <w:rsid w:val="000459F9"/>
    <w:rsid w:val="00045BE5"/>
    <w:rsid w:val="00045F87"/>
    <w:rsid w:val="00046195"/>
    <w:rsid w:val="000461CF"/>
    <w:rsid w:val="000462DB"/>
    <w:rsid w:val="00046630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BD7"/>
    <w:rsid w:val="00050CE0"/>
    <w:rsid w:val="00050D41"/>
    <w:rsid w:val="00051287"/>
    <w:rsid w:val="0005128F"/>
    <w:rsid w:val="000512AF"/>
    <w:rsid w:val="000512B7"/>
    <w:rsid w:val="000518DE"/>
    <w:rsid w:val="000519A6"/>
    <w:rsid w:val="00051C61"/>
    <w:rsid w:val="00051CAC"/>
    <w:rsid w:val="00051E66"/>
    <w:rsid w:val="00052180"/>
    <w:rsid w:val="00052792"/>
    <w:rsid w:val="00052905"/>
    <w:rsid w:val="00052AA6"/>
    <w:rsid w:val="00052C7B"/>
    <w:rsid w:val="00052D24"/>
    <w:rsid w:val="00053266"/>
    <w:rsid w:val="00053A75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877"/>
    <w:rsid w:val="00055C92"/>
    <w:rsid w:val="00055CD0"/>
    <w:rsid w:val="00055EB6"/>
    <w:rsid w:val="0005648C"/>
    <w:rsid w:val="00056BA1"/>
    <w:rsid w:val="00056BE4"/>
    <w:rsid w:val="00057171"/>
    <w:rsid w:val="00057265"/>
    <w:rsid w:val="0005742F"/>
    <w:rsid w:val="00057608"/>
    <w:rsid w:val="00057835"/>
    <w:rsid w:val="00057C08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E9"/>
    <w:rsid w:val="000621EB"/>
    <w:rsid w:val="000622DC"/>
    <w:rsid w:val="000624AA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136"/>
    <w:rsid w:val="00065825"/>
    <w:rsid w:val="000658F4"/>
    <w:rsid w:val="00065D8F"/>
    <w:rsid w:val="00065EF4"/>
    <w:rsid w:val="00065F33"/>
    <w:rsid w:val="00066054"/>
    <w:rsid w:val="00066410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F3"/>
    <w:rsid w:val="00070B97"/>
    <w:rsid w:val="00070D8E"/>
    <w:rsid w:val="00070F6F"/>
    <w:rsid w:val="00070F9B"/>
    <w:rsid w:val="00070FDE"/>
    <w:rsid w:val="0007112D"/>
    <w:rsid w:val="000713B8"/>
    <w:rsid w:val="00071ADF"/>
    <w:rsid w:val="00071D9C"/>
    <w:rsid w:val="0007252C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F36"/>
    <w:rsid w:val="00073FBF"/>
    <w:rsid w:val="00074320"/>
    <w:rsid w:val="0007465C"/>
    <w:rsid w:val="0007476B"/>
    <w:rsid w:val="000747C6"/>
    <w:rsid w:val="000754D1"/>
    <w:rsid w:val="000756D2"/>
    <w:rsid w:val="000759BA"/>
    <w:rsid w:val="000760B6"/>
    <w:rsid w:val="00076183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1DF4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5429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6A"/>
    <w:rsid w:val="000871BD"/>
    <w:rsid w:val="000875BE"/>
    <w:rsid w:val="000876B2"/>
    <w:rsid w:val="0008770C"/>
    <w:rsid w:val="00087B57"/>
    <w:rsid w:val="00090180"/>
    <w:rsid w:val="00090190"/>
    <w:rsid w:val="000902C8"/>
    <w:rsid w:val="000903CD"/>
    <w:rsid w:val="000904C3"/>
    <w:rsid w:val="0009052F"/>
    <w:rsid w:val="00090884"/>
    <w:rsid w:val="00090F0A"/>
    <w:rsid w:val="00090F42"/>
    <w:rsid w:val="00090FBC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544"/>
    <w:rsid w:val="0009587E"/>
    <w:rsid w:val="00095C01"/>
    <w:rsid w:val="00095EFD"/>
    <w:rsid w:val="00095F3C"/>
    <w:rsid w:val="00095FE2"/>
    <w:rsid w:val="000963A3"/>
    <w:rsid w:val="000963D1"/>
    <w:rsid w:val="000966A3"/>
    <w:rsid w:val="00096888"/>
    <w:rsid w:val="00097113"/>
    <w:rsid w:val="00097130"/>
    <w:rsid w:val="0009724F"/>
    <w:rsid w:val="000972E5"/>
    <w:rsid w:val="000973C9"/>
    <w:rsid w:val="00097505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A81"/>
    <w:rsid w:val="000A3536"/>
    <w:rsid w:val="000A3733"/>
    <w:rsid w:val="000A388D"/>
    <w:rsid w:val="000A39E4"/>
    <w:rsid w:val="000A3A9E"/>
    <w:rsid w:val="000A3E11"/>
    <w:rsid w:val="000A3EB8"/>
    <w:rsid w:val="000A3FF0"/>
    <w:rsid w:val="000A4007"/>
    <w:rsid w:val="000A417F"/>
    <w:rsid w:val="000A45F3"/>
    <w:rsid w:val="000A45F5"/>
    <w:rsid w:val="000A46DE"/>
    <w:rsid w:val="000A4E4A"/>
    <w:rsid w:val="000A4EE1"/>
    <w:rsid w:val="000A542B"/>
    <w:rsid w:val="000A5610"/>
    <w:rsid w:val="000A5701"/>
    <w:rsid w:val="000A572A"/>
    <w:rsid w:val="000A58FA"/>
    <w:rsid w:val="000A5D3B"/>
    <w:rsid w:val="000A5EC4"/>
    <w:rsid w:val="000A5FBB"/>
    <w:rsid w:val="000A61F1"/>
    <w:rsid w:val="000A67AB"/>
    <w:rsid w:val="000A67EE"/>
    <w:rsid w:val="000A6CD0"/>
    <w:rsid w:val="000A6E40"/>
    <w:rsid w:val="000A6FF7"/>
    <w:rsid w:val="000A7053"/>
    <w:rsid w:val="000A740D"/>
    <w:rsid w:val="000A7522"/>
    <w:rsid w:val="000A767F"/>
    <w:rsid w:val="000A7859"/>
    <w:rsid w:val="000A78F8"/>
    <w:rsid w:val="000A7ABB"/>
    <w:rsid w:val="000A7B00"/>
    <w:rsid w:val="000B011E"/>
    <w:rsid w:val="000B0390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B9F"/>
    <w:rsid w:val="000B4D73"/>
    <w:rsid w:val="000B536A"/>
    <w:rsid w:val="000B549F"/>
    <w:rsid w:val="000B560A"/>
    <w:rsid w:val="000B56B6"/>
    <w:rsid w:val="000B5AA9"/>
    <w:rsid w:val="000B5AE5"/>
    <w:rsid w:val="000B5D54"/>
    <w:rsid w:val="000B5F55"/>
    <w:rsid w:val="000B5FAE"/>
    <w:rsid w:val="000B6207"/>
    <w:rsid w:val="000B62C8"/>
    <w:rsid w:val="000B65B8"/>
    <w:rsid w:val="000B6C0D"/>
    <w:rsid w:val="000B6FD2"/>
    <w:rsid w:val="000B7612"/>
    <w:rsid w:val="000B7BE2"/>
    <w:rsid w:val="000B7D0B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AF"/>
    <w:rsid w:val="000C450B"/>
    <w:rsid w:val="000C45E5"/>
    <w:rsid w:val="000C4806"/>
    <w:rsid w:val="000C4A8D"/>
    <w:rsid w:val="000C4DB7"/>
    <w:rsid w:val="000C4F97"/>
    <w:rsid w:val="000C5089"/>
    <w:rsid w:val="000C5449"/>
    <w:rsid w:val="000C55FA"/>
    <w:rsid w:val="000C5708"/>
    <w:rsid w:val="000C5872"/>
    <w:rsid w:val="000C5A91"/>
    <w:rsid w:val="000C5ABB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2F0"/>
    <w:rsid w:val="000C75C0"/>
    <w:rsid w:val="000C799C"/>
    <w:rsid w:val="000C7B3B"/>
    <w:rsid w:val="000C7EC2"/>
    <w:rsid w:val="000C7FEB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CDC"/>
    <w:rsid w:val="000D5E22"/>
    <w:rsid w:val="000D5E4B"/>
    <w:rsid w:val="000D60D5"/>
    <w:rsid w:val="000D615A"/>
    <w:rsid w:val="000D6687"/>
    <w:rsid w:val="000D6B3D"/>
    <w:rsid w:val="000D701E"/>
    <w:rsid w:val="000D71B5"/>
    <w:rsid w:val="000D72A5"/>
    <w:rsid w:val="000D7641"/>
    <w:rsid w:val="000D78EC"/>
    <w:rsid w:val="000D78F6"/>
    <w:rsid w:val="000D7ACA"/>
    <w:rsid w:val="000D7D40"/>
    <w:rsid w:val="000E0481"/>
    <w:rsid w:val="000E07CA"/>
    <w:rsid w:val="000E0DA0"/>
    <w:rsid w:val="000E0FF2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B08"/>
    <w:rsid w:val="000E2D8A"/>
    <w:rsid w:val="000E2F4A"/>
    <w:rsid w:val="000E2FC7"/>
    <w:rsid w:val="000E31A0"/>
    <w:rsid w:val="000E3270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8CF"/>
    <w:rsid w:val="000E68D5"/>
    <w:rsid w:val="000E6AF3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D14"/>
    <w:rsid w:val="000F40A1"/>
    <w:rsid w:val="000F4B6A"/>
    <w:rsid w:val="000F4F32"/>
    <w:rsid w:val="000F4F98"/>
    <w:rsid w:val="000F5225"/>
    <w:rsid w:val="000F52DF"/>
    <w:rsid w:val="000F568C"/>
    <w:rsid w:val="000F5EF5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D34"/>
    <w:rsid w:val="00101084"/>
    <w:rsid w:val="001013B9"/>
    <w:rsid w:val="001014E7"/>
    <w:rsid w:val="00101519"/>
    <w:rsid w:val="00101973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42A"/>
    <w:rsid w:val="001106A1"/>
    <w:rsid w:val="00110D5A"/>
    <w:rsid w:val="00110ED9"/>
    <w:rsid w:val="00111087"/>
    <w:rsid w:val="00111544"/>
    <w:rsid w:val="001115A3"/>
    <w:rsid w:val="001115D1"/>
    <w:rsid w:val="00111B96"/>
    <w:rsid w:val="00111BFB"/>
    <w:rsid w:val="00111C19"/>
    <w:rsid w:val="00111CB5"/>
    <w:rsid w:val="00111CFE"/>
    <w:rsid w:val="00111E5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8A"/>
    <w:rsid w:val="00113E6C"/>
    <w:rsid w:val="00113F93"/>
    <w:rsid w:val="00114195"/>
    <w:rsid w:val="001148CD"/>
    <w:rsid w:val="00114A4F"/>
    <w:rsid w:val="00114B4A"/>
    <w:rsid w:val="00114C88"/>
    <w:rsid w:val="00115165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A7"/>
    <w:rsid w:val="00120645"/>
    <w:rsid w:val="00120683"/>
    <w:rsid w:val="00120C35"/>
    <w:rsid w:val="00120CF1"/>
    <w:rsid w:val="00120F00"/>
    <w:rsid w:val="00121051"/>
    <w:rsid w:val="001213B5"/>
    <w:rsid w:val="00121601"/>
    <w:rsid w:val="00121A01"/>
    <w:rsid w:val="00121B7A"/>
    <w:rsid w:val="00121DA5"/>
    <w:rsid w:val="00121EFF"/>
    <w:rsid w:val="00122094"/>
    <w:rsid w:val="0012265A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F0E"/>
    <w:rsid w:val="00126027"/>
    <w:rsid w:val="00126061"/>
    <w:rsid w:val="001260F8"/>
    <w:rsid w:val="00126DF0"/>
    <w:rsid w:val="0012756D"/>
    <w:rsid w:val="00127624"/>
    <w:rsid w:val="00127758"/>
    <w:rsid w:val="001277C3"/>
    <w:rsid w:val="001277F2"/>
    <w:rsid w:val="001278A0"/>
    <w:rsid w:val="00127EB7"/>
    <w:rsid w:val="001300FA"/>
    <w:rsid w:val="00130259"/>
    <w:rsid w:val="00130310"/>
    <w:rsid w:val="00130634"/>
    <w:rsid w:val="00130EC7"/>
    <w:rsid w:val="00130F66"/>
    <w:rsid w:val="00131314"/>
    <w:rsid w:val="00131331"/>
    <w:rsid w:val="001313C0"/>
    <w:rsid w:val="00131BE2"/>
    <w:rsid w:val="00132148"/>
    <w:rsid w:val="001323E3"/>
    <w:rsid w:val="0013264F"/>
    <w:rsid w:val="00132BD6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4010D"/>
    <w:rsid w:val="0014012D"/>
    <w:rsid w:val="00140199"/>
    <w:rsid w:val="0014031D"/>
    <w:rsid w:val="00140456"/>
    <w:rsid w:val="001405B6"/>
    <w:rsid w:val="00140916"/>
    <w:rsid w:val="00140C25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84"/>
    <w:rsid w:val="00146A30"/>
    <w:rsid w:val="00146D06"/>
    <w:rsid w:val="00146D64"/>
    <w:rsid w:val="00146E47"/>
    <w:rsid w:val="0014730B"/>
    <w:rsid w:val="00147AFC"/>
    <w:rsid w:val="00150079"/>
    <w:rsid w:val="0015009D"/>
    <w:rsid w:val="00150477"/>
    <w:rsid w:val="00150A70"/>
    <w:rsid w:val="0015107F"/>
    <w:rsid w:val="00151165"/>
    <w:rsid w:val="00151A2C"/>
    <w:rsid w:val="00151B0C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558"/>
    <w:rsid w:val="001535FD"/>
    <w:rsid w:val="0015360C"/>
    <w:rsid w:val="001537C6"/>
    <w:rsid w:val="001537F2"/>
    <w:rsid w:val="00153830"/>
    <w:rsid w:val="0015388A"/>
    <w:rsid w:val="00153994"/>
    <w:rsid w:val="00153A1A"/>
    <w:rsid w:val="00153BE9"/>
    <w:rsid w:val="00154401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C9B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412B"/>
    <w:rsid w:val="00164310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76"/>
    <w:rsid w:val="00166CE0"/>
    <w:rsid w:val="001671E5"/>
    <w:rsid w:val="00167471"/>
    <w:rsid w:val="001679CB"/>
    <w:rsid w:val="00167CD5"/>
    <w:rsid w:val="00167F75"/>
    <w:rsid w:val="00170072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618"/>
    <w:rsid w:val="001736C6"/>
    <w:rsid w:val="0017376B"/>
    <w:rsid w:val="0017387F"/>
    <w:rsid w:val="001738C3"/>
    <w:rsid w:val="00173DF1"/>
    <w:rsid w:val="00173E0D"/>
    <w:rsid w:val="00173F27"/>
    <w:rsid w:val="00173FE6"/>
    <w:rsid w:val="00174038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E3"/>
    <w:rsid w:val="00175CB1"/>
    <w:rsid w:val="00175D4E"/>
    <w:rsid w:val="001760D3"/>
    <w:rsid w:val="0017635E"/>
    <w:rsid w:val="001763E5"/>
    <w:rsid w:val="00176627"/>
    <w:rsid w:val="00176761"/>
    <w:rsid w:val="00176DFD"/>
    <w:rsid w:val="001778E7"/>
    <w:rsid w:val="00177A21"/>
    <w:rsid w:val="00177AE2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50E1"/>
    <w:rsid w:val="001850F9"/>
    <w:rsid w:val="0018528C"/>
    <w:rsid w:val="0018529F"/>
    <w:rsid w:val="0018536A"/>
    <w:rsid w:val="0018549E"/>
    <w:rsid w:val="00185A71"/>
    <w:rsid w:val="00185DF0"/>
    <w:rsid w:val="00185E2D"/>
    <w:rsid w:val="00185E97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7DF"/>
    <w:rsid w:val="001937FF"/>
    <w:rsid w:val="0019396E"/>
    <w:rsid w:val="001939C7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A61"/>
    <w:rsid w:val="00195F89"/>
    <w:rsid w:val="001962DB"/>
    <w:rsid w:val="0019638A"/>
    <w:rsid w:val="00196936"/>
    <w:rsid w:val="00196F27"/>
    <w:rsid w:val="00196F78"/>
    <w:rsid w:val="001970D0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E0C"/>
    <w:rsid w:val="001A10CB"/>
    <w:rsid w:val="001A10DC"/>
    <w:rsid w:val="001A1755"/>
    <w:rsid w:val="001A178B"/>
    <w:rsid w:val="001A1A3F"/>
    <w:rsid w:val="001A1CC2"/>
    <w:rsid w:val="001A1EF0"/>
    <w:rsid w:val="001A25FE"/>
    <w:rsid w:val="001A324D"/>
    <w:rsid w:val="001A341C"/>
    <w:rsid w:val="001A3A03"/>
    <w:rsid w:val="001A3B5C"/>
    <w:rsid w:val="001A3CD4"/>
    <w:rsid w:val="001A3D3A"/>
    <w:rsid w:val="001A3DD0"/>
    <w:rsid w:val="001A403D"/>
    <w:rsid w:val="001A40FA"/>
    <w:rsid w:val="001A4130"/>
    <w:rsid w:val="001A45BA"/>
    <w:rsid w:val="001A45FD"/>
    <w:rsid w:val="001A4C32"/>
    <w:rsid w:val="001A4D89"/>
    <w:rsid w:val="001A51EC"/>
    <w:rsid w:val="001A526F"/>
    <w:rsid w:val="001A541B"/>
    <w:rsid w:val="001A573D"/>
    <w:rsid w:val="001A5784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A7DCF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6AC"/>
    <w:rsid w:val="001B271E"/>
    <w:rsid w:val="001B2AF9"/>
    <w:rsid w:val="001B2B71"/>
    <w:rsid w:val="001B2FCD"/>
    <w:rsid w:val="001B3056"/>
    <w:rsid w:val="001B30D1"/>
    <w:rsid w:val="001B32A5"/>
    <w:rsid w:val="001B375C"/>
    <w:rsid w:val="001B38C8"/>
    <w:rsid w:val="001B3A7A"/>
    <w:rsid w:val="001B3E66"/>
    <w:rsid w:val="001B431C"/>
    <w:rsid w:val="001B4518"/>
    <w:rsid w:val="001B460A"/>
    <w:rsid w:val="001B488A"/>
    <w:rsid w:val="001B48F8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B5B"/>
    <w:rsid w:val="001C1033"/>
    <w:rsid w:val="001C13D9"/>
    <w:rsid w:val="001C147F"/>
    <w:rsid w:val="001C1533"/>
    <w:rsid w:val="001C1744"/>
    <w:rsid w:val="001C1A61"/>
    <w:rsid w:val="001C1EAC"/>
    <w:rsid w:val="001C211B"/>
    <w:rsid w:val="001C2147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E2E"/>
    <w:rsid w:val="001C51D0"/>
    <w:rsid w:val="001C5249"/>
    <w:rsid w:val="001C5434"/>
    <w:rsid w:val="001C5626"/>
    <w:rsid w:val="001C56A9"/>
    <w:rsid w:val="001C5864"/>
    <w:rsid w:val="001C59F1"/>
    <w:rsid w:val="001C5A4F"/>
    <w:rsid w:val="001C5AE0"/>
    <w:rsid w:val="001C5F1D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C46"/>
    <w:rsid w:val="001C7C95"/>
    <w:rsid w:val="001D0259"/>
    <w:rsid w:val="001D07DD"/>
    <w:rsid w:val="001D0851"/>
    <w:rsid w:val="001D0B6A"/>
    <w:rsid w:val="001D0C87"/>
    <w:rsid w:val="001D0DF5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62F6"/>
    <w:rsid w:val="001D643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869"/>
    <w:rsid w:val="001E6A35"/>
    <w:rsid w:val="001E6A5B"/>
    <w:rsid w:val="001E6C00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8DE"/>
    <w:rsid w:val="001F1A87"/>
    <w:rsid w:val="001F1AA7"/>
    <w:rsid w:val="001F1C21"/>
    <w:rsid w:val="001F1D69"/>
    <w:rsid w:val="001F1FE7"/>
    <w:rsid w:val="001F21D0"/>
    <w:rsid w:val="001F21D3"/>
    <w:rsid w:val="001F21D8"/>
    <w:rsid w:val="001F23C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B2"/>
    <w:rsid w:val="001F4BD6"/>
    <w:rsid w:val="001F4D02"/>
    <w:rsid w:val="001F52C1"/>
    <w:rsid w:val="001F562C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2000EF"/>
    <w:rsid w:val="002002BD"/>
    <w:rsid w:val="002002C1"/>
    <w:rsid w:val="00200319"/>
    <w:rsid w:val="0020072A"/>
    <w:rsid w:val="002009CA"/>
    <w:rsid w:val="00200B5D"/>
    <w:rsid w:val="00200B82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DA9"/>
    <w:rsid w:val="002041C3"/>
    <w:rsid w:val="002041C4"/>
    <w:rsid w:val="0020443C"/>
    <w:rsid w:val="0020451C"/>
    <w:rsid w:val="00204544"/>
    <w:rsid w:val="00204E1E"/>
    <w:rsid w:val="00204EC6"/>
    <w:rsid w:val="00204F57"/>
    <w:rsid w:val="002050D0"/>
    <w:rsid w:val="002051AD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629"/>
    <w:rsid w:val="002079F8"/>
    <w:rsid w:val="00207D5D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709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9D4"/>
    <w:rsid w:val="00212E14"/>
    <w:rsid w:val="00213039"/>
    <w:rsid w:val="002130D7"/>
    <w:rsid w:val="00213117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88"/>
    <w:rsid w:val="002156D5"/>
    <w:rsid w:val="0021579E"/>
    <w:rsid w:val="002159EF"/>
    <w:rsid w:val="00215C5F"/>
    <w:rsid w:val="00215D20"/>
    <w:rsid w:val="00215FE5"/>
    <w:rsid w:val="00216138"/>
    <w:rsid w:val="0021643A"/>
    <w:rsid w:val="002164D3"/>
    <w:rsid w:val="002165C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485"/>
    <w:rsid w:val="002266B9"/>
    <w:rsid w:val="00226713"/>
    <w:rsid w:val="00226A42"/>
    <w:rsid w:val="00226E53"/>
    <w:rsid w:val="00226F2C"/>
    <w:rsid w:val="002272A3"/>
    <w:rsid w:val="00227AD9"/>
    <w:rsid w:val="00227F34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FE"/>
    <w:rsid w:val="00240D90"/>
    <w:rsid w:val="00240D91"/>
    <w:rsid w:val="00240EE7"/>
    <w:rsid w:val="00241044"/>
    <w:rsid w:val="0024106D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5783"/>
    <w:rsid w:val="00245864"/>
    <w:rsid w:val="002458D8"/>
    <w:rsid w:val="002459EE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FEB"/>
    <w:rsid w:val="002511B9"/>
    <w:rsid w:val="0025180A"/>
    <w:rsid w:val="002518F0"/>
    <w:rsid w:val="00251A90"/>
    <w:rsid w:val="00251AA4"/>
    <w:rsid w:val="00251AF8"/>
    <w:rsid w:val="00251BE8"/>
    <w:rsid w:val="00252111"/>
    <w:rsid w:val="002522EF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9BB"/>
    <w:rsid w:val="00255BA8"/>
    <w:rsid w:val="00255F08"/>
    <w:rsid w:val="0025603A"/>
    <w:rsid w:val="0025609A"/>
    <w:rsid w:val="0025618C"/>
    <w:rsid w:val="00256193"/>
    <w:rsid w:val="002562F9"/>
    <w:rsid w:val="00256600"/>
    <w:rsid w:val="002567EF"/>
    <w:rsid w:val="00256B15"/>
    <w:rsid w:val="00256B66"/>
    <w:rsid w:val="0025751E"/>
    <w:rsid w:val="00257624"/>
    <w:rsid w:val="002578C1"/>
    <w:rsid w:val="002579F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8C1"/>
    <w:rsid w:val="002659E9"/>
    <w:rsid w:val="00265C41"/>
    <w:rsid w:val="00265D44"/>
    <w:rsid w:val="00265D6B"/>
    <w:rsid w:val="00266380"/>
    <w:rsid w:val="00266484"/>
    <w:rsid w:val="0026691E"/>
    <w:rsid w:val="00266951"/>
    <w:rsid w:val="00266983"/>
    <w:rsid w:val="00266D34"/>
    <w:rsid w:val="00266DC5"/>
    <w:rsid w:val="002670C7"/>
    <w:rsid w:val="002671C1"/>
    <w:rsid w:val="002672C3"/>
    <w:rsid w:val="002672FB"/>
    <w:rsid w:val="00267365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382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1A4"/>
    <w:rsid w:val="00290673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E1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D13"/>
    <w:rsid w:val="002950C1"/>
    <w:rsid w:val="002955AE"/>
    <w:rsid w:val="0029562C"/>
    <w:rsid w:val="0029567B"/>
    <w:rsid w:val="0029584E"/>
    <w:rsid w:val="00295D7D"/>
    <w:rsid w:val="002963C8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412"/>
    <w:rsid w:val="002A18E9"/>
    <w:rsid w:val="002A1CD1"/>
    <w:rsid w:val="002A1E2A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FD5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E8"/>
    <w:rsid w:val="002B0937"/>
    <w:rsid w:val="002B0A53"/>
    <w:rsid w:val="002B0C27"/>
    <w:rsid w:val="002B0C55"/>
    <w:rsid w:val="002B11A9"/>
    <w:rsid w:val="002B147F"/>
    <w:rsid w:val="002B148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22D"/>
    <w:rsid w:val="002B3231"/>
    <w:rsid w:val="002B3306"/>
    <w:rsid w:val="002B3351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F3"/>
    <w:rsid w:val="002B52EA"/>
    <w:rsid w:val="002B56CD"/>
    <w:rsid w:val="002B5775"/>
    <w:rsid w:val="002B5AC0"/>
    <w:rsid w:val="002B5D03"/>
    <w:rsid w:val="002B5D62"/>
    <w:rsid w:val="002B60D1"/>
    <w:rsid w:val="002B62BC"/>
    <w:rsid w:val="002B6372"/>
    <w:rsid w:val="002B6417"/>
    <w:rsid w:val="002B66C8"/>
    <w:rsid w:val="002B6713"/>
    <w:rsid w:val="002B700B"/>
    <w:rsid w:val="002B7584"/>
    <w:rsid w:val="002B79BD"/>
    <w:rsid w:val="002B7BAC"/>
    <w:rsid w:val="002B7C18"/>
    <w:rsid w:val="002C0122"/>
    <w:rsid w:val="002C02EF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F3"/>
    <w:rsid w:val="002C4122"/>
    <w:rsid w:val="002C416A"/>
    <w:rsid w:val="002C42EB"/>
    <w:rsid w:val="002C44BD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DF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3"/>
    <w:rsid w:val="002D409F"/>
    <w:rsid w:val="002D494F"/>
    <w:rsid w:val="002D495E"/>
    <w:rsid w:val="002D4A2B"/>
    <w:rsid w:val="002D4AC4"/>
    <w:rsid w:val="002D55F5"/>
    <w:rsid w:val="002D57B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D40"/>
    <w:rsid w:val="002E0EFF"/>
    <w:rsid w:val="002E0FF8"/>
    <w:rsid w:val="002E1872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88F"/>
    <w:rsid w:val="002E292E"/>
    <w:rsid w:val="002E2B21"/>
    <w:rsid w:val="002E2EFC"/>
    <w:rsid w:val="002E3720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DF"/>
    <w:rsid w:val="002E522D"/>
    <w:rsid w:val="002E564C"/>
    <w:rsid w:val="002E58B0"/>
    <w:rsid w:val="002E5971"/>
    <w:rsid w:val="002E5C0F"/>
    <w:rsid w:val="002E5DC7"/>
    <w:rsid w:val="002E5F4E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6B9"/>
    <w:rsid w:val="002F167B"/>
    <w:rsid w:val="002F1955"/>
    <w:rsid w:val="002F1B22"/>
    <w:rsid w:val="002F1CB2"/>
    <w:rsid w:val="002F1CEA"/>
    <w:rsid w:val="002F20FF"/>
    <w:rsid w:val="002F218B"/>
    <w:rsid w:val="002F23A6"/>
    <w:rsid w:val="002F2415"/>
    <w:rsid w:val="002F27F9"/>
    <w:rsid w:val="002F29DB"/>
    <w:rsid w:val="002F356D"/>
    <w:rsid w:val="002F35CD"/>
    <w:rsid w:val="002F3654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5629"/>
    <w:rsid w:val="002F5732"/>
    <w:rsid w:val="002F5B99"/>
    <w:rsid w:val="002F5C46"/>
    <w:rsid w:val="002F6117"/>
    <w:rsid w:val="002F6572"/>
    <w:rsid w:val="002F674C"/>
    <w:rsid w:val="002F6B2D"/>
    <w:rsid w:val="002F6E7B"/>
    <w:rsid w:val="002F6EBD"/>
    <w:rsid w:val="002F7010"/>
    <w:rsid w:val="002F706A"/>
    <w:rsid w:val="002F736D"/>
    <w:rsid w:val="002F75E4"/>
    <w:rsid w:val="002F7669"/>
    <w:rsid w:val="002F77F3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80"/>
    <w:rsid w:val="0030372E"/>
    <w:rsid w:val="003037C4"/>
    <w:rsid w:val="003038C0"/>
    <w:rsid w:val="00303AFB"/>
    <w:rsid w:val="00303B6E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700"/>
    <w:rsid w:val="003127E1"/>
    <w:rsid w:val="003129BB"/>
    <w:rsid w:val="00312A70"/>
    <w:rsid w:val="003130D8"/>
    <w:rsid w:val="0031322D"/>
    <w:rsid w:val="00313299"/>
    <w:rsid w:val="00313646"/>
    <w:rsid w:val="00313761"/>
    <w:rsid w:val="00313C88"/>
    <w:rsid w:val="00313D0D"/>
    <w:rsid w:val="00313E0B"/>
    <w:rsid w:val="00313F2A"/>
    <w:rsid w:val="00313F73"/>
    <w:rsid w:val="00314176"/>
    <w:rsid w:val="003149CB"/>
    <w:rsid w:val="00314B25"/>
    <w:rsid w:val="00314BA3"/>
    <w:rsid w:val="00314DAD"/>
    <w:rsid w:val="003150B9"/>
    <w:rsid w:val="0031538D"/>
    <w:rsid w:val="00315B59"/>
    <w:rsid w:val="00316287"/>
    <w:rsid w:val="00316758"/>
    <w:rsid w:val="0031683F"/>
    <w:rsid w:val="00316A3F"/>
    <w:rsid w:val="00316B7B"/>
    <w:rsid w:val="00316E26"/>
    <w:rsid w:val="00316FB9"/>
    <w:rsid w:val="0031710C"/>
    <w:rsid w:val="00317223"/>
    <w:rsid w:val="0031739D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E"/>
    <w:rsid w:val="0032105F"/>
    <w:rsid w:val="00321258"/>
    <w:rsid w:val="00321411"/>
    <w:rsid w:val="00321637"/>
    <w:rsid w:val="003217F9"/>
    <w:rsid w:val="003219CE"/>
    <w:rsid w:val="00321B05"/>
    <w:rsid w:val="003221DA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FA"/>
    <w:rsid w:val="00326545"/>
    <w:rsid w:val="00327163"/>
    <w:rsid w:val="003272F6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135F"/>
    <w:rsid w:val="003313D2"/>
    <w:rsid w:val="003315D2"/>
    <w:rsid w:val="00331E14"/>
    <w:rsid w:val="00331F21"/>
    <w:rsid w:val="0033241F"/>
    <w:rsid w:val="003325D8"/>
    <w:rsid w:val="003327A4"/>
    <w:rsid w:val="00332AD8"/>
    <w:rsid w:val="00332D47"/>
    <w:rsid w:val="00332E9C"/>
    <w:rsid w:val="00332EC4"/>
    <w:rsid w:val="00333055"/>
    <w:rsid w:val="00333171"/>
    <w:rsid w:val="003335C3"/>
    <w:rsid w:val="00333758"/>
    <w:rsid w:val="0033378D"/>
    <w:rsid w:val="00333795"/>
    <w:rsid w:val="003337C0"/>
    <w:rsid w:val="00333FA9"/>
    <w:rsid w:val="0033449B"/>
    <w:rsid w:val="00334586"/>
    <w:rsid w:val="00334B36"/>
    <w:rsid w:val="00334CBE"/>
    <w:rsid w:val="00334D98"/>
    <w:rsid w:val="00335471"/>
    <w:rsid w:val="00335D39"/>
    <w:rsid w:val="003360FB"/>
    <w:rsid w:val="00336137"/>
    <w:rsid w:val="003361AC"/>
    <w:rsid w:val="003364C4"/>
    <w:rsid w:val="0033651E"/>
    <w:rsid w:val="003366B7"/>
    <w:rsid w:val="003367B4"/>
    <w:rsid w:val="003369D5"/>
    <w:rsid w:val="00336B29"/>
    <w:rsid w:val="00336B70"/>
    <w:rsid w:val="00337219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E49"/>
    <w:rsid w:val="0034126B"/>
    <w:rsid w:val="00341709"/>
    <w:rsid w:val="00341923"/>
    <w:rsid w:val="0034197A"/>
    <w:rsid w:val="00341C8A"/>
    <w:rsid w:val="00341FA0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FD"/>
    <w:rsid w:val="00343B4D"/>
    <w:rsid w:val="00344434"/>
    <w:rsid w:val="003444FC"/>
    <w:rsid w:val="00344A2E"/>
    <w:rsid w:val="00344C3D"/>
    <w:rsid w:val="00344FA2"/>
    <w:rsid w:val="00344FC7"/>
    <w:rsid w:val="00345375"/>
    <w:rsid w:val="003455CC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503D9"/>
    <w:rsid w:val="00350536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53"/>
    <w:rsid w:val="003538C4"/>
    <w:rsid w:val="00353ED0"/>
    <w:rsid w:val="00354199"/>
    <w:rsid w:val="003541FC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ABB"/>
    <w:rsid w:val="00356BAD"/>
    <w:rsid w:val="00356C2C"/>
    <w:rsid w:val="00357295"/>
    <w:rsid w:val="00357331"/>
    <w:rsid w:val="00357545"/>
    <w:rsid w:val="00357590"/>
    <w:rsid w:val="00357AAB"/>
    <w:rsid w:val="00357BDE"/>
    <w:rsid w:val="00357D6B"/>
    <w:rsid w:val="00357F54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747"/>
    <w:rsid w:val="003627C9"/>
    <w:rsid w:val="003627EB"/>
    <w:rsid w:val="00362F60"/>
    <w:rsid w:val="00362F92"/>
    <w:rsid w:val="00363180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F7C"/>
    <w:rsid w:val="00365057"/>
    <w:rsid w:val="003650FE"/>
    <w:rsid w:val="0036518E"/>
    <w:rsid w:val="003651D8"/>
    <w:rsid w:val="003655B4"/>
    <w:rsid w:val="0036569E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8034D"/>
    <w:rsid w:val="00381009"/>
    <w:rsid w:val="00381177"/>
    <w:rsid w:val="0038132C"/>
    <w:rsid w:val="003813E7"/>
    <w:rsid w:val="0038145A"/>
    <w:rsid w:val="003815DC"/>
    <w:rsid w:val="003816A0"/>
    <w:rsid w:val="003816C1"/>
    <w:rsid w:val="00381972"/>
    <w:rsid w:val="003820A2"/>
    <w:rsid w:val="003821B5"/>
    <w:rsid w:val="00382434"/>
    <w:rsid w:val="0038280E"/>
    <w:rsid w:val="00382881"/>
    <w:rsid w:val="00382EC3"/>
    <w:rsid w:val="00382ED2"/>
    <w:rsid w:val="00382F6D"/>
    <w:rsid w:val="00383237"/>
    <w:rsid w:val="00383743"/>
    <w:rsid w:val="003837B8"/>
    <w:rsid w:val="003837DF"/>
    <w:rsid w:val="00383C6A"/>
    <w:rsid w:val="00383C9C"/>
    <w:rsid w:val="003840AA"/>
    <w:rsid w:val="00384191"/>
    <w:rsid w:val="00384D66"/>
    <w:rsid w:val="00384E7B"/>
    <w:rsid w:val="0038510D"/>
    <w:rsid w:val="0038516D"/>
    <w:rsid w:val="003853D4"/>
    <w:rsid w:val="00385497"/>
    <w:rsid w:val="0038580C"/>
    <w:rsid w:val="00385DE4"/>
    <w:rsid w:val="00385EE8"/>
    <w:rsid w:val="00385F5F"/>
    <w:rsid w:val="003861E2"/>
    <w:rsid w:val="003863D3"/>
    <w:rsid w:val="00386523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5E"/>
    <w:rsid w:val="00390A76"/>
    <w:rsid w:val="00390B39"/>
    <w:rsid w:val="00391046"/>
    <w:rsid w:val="00391301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7D5"/>
    <w:rsid w:val="00394A27"/>
    <w:rsid w:val="00394CA0"/>
    <w:rsid w:val="00394F74"/>
    <w:rsid w:val="003950F4"/>
    <w:rsid w:val="00395272"/>
    <w:rsid w:val="0039542A"/>
    <w:rsid w:val="003954DE"/>
    <w:rsid w:val="00395956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A36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B9D"/>
    <w:rsid w:val="003A24C0"/>
    <w:rsid w:val="003A2AE3"/>
    <w:rsid w:val="003A2FE8"/>
    <w:rsid w:val="003A3784"/>
    <w:rsid w:val="003A3A01"/>
    <w:rsid w:val="003A4F2D"/>
    <w:rsid w:val="003A510C"/>
    <w:rsid w:val="003A5285"/>
    <w:rsid w:val="003A531E"/>
    <w:rsid w:val="003A6655"/>
    <w:rsid w:val="003A6AEB"/>
    <w:rsid w:val="003A6BBE"/>
    <w:rsid w:val="003A6C3E"/>
    <w:rsid w:val="003A700F"/>
    <w:rsid w:val="003A7058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51BA"/>
    <w:rsid w:val="003B54C8"/>
    <w:rsid w:val="003B5672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EB5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C5"/>
    <w:rsid w:val="003C2A3B"/>
    <w:rsid w:val="003C2AF6"/>
    <w:rsid w:val="003C2C10"/>
    <w:rsid w:val="003C2CE0"/>
    <w:rsid w:val="003C2D2F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E17"/>
    <w:rsid w:val="003C524C"/>
    <w:rsid w:val="003C547C"/>
    <w:rsid w:val="003C56E3"/>
    <w:rsid w:val="003C5803"/>
    <w:rsid w:val="003C59AD"/>
    <w:rsid w:val="003C5F2E"/>
    <w:rsid w:val="003C6625"/>
    <w:rsid w:val="003C6836"/>
    <w:rsid w:val="003C69FE"/>
    <w:rsid w:val="003C6D47"/>
    <w:rsid w:val="003C6DF4"/>
    <w:rsid w:val="003C6EA2"/>
    <w:rsid w:val="003C774D"/>
    <w:rsid w:val="003C7C2A"/>
    <w:rsid w:val="003C7E7F"/>
    <w:rsid w:val="003C7F69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2158"/>
    <w:rsid w:val="003D2366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72D8"/>
    <w:rsid w:val="003D7321"/>
    <w:rsid w:val="003D76F1"/>
    <w:rsid w:val="003D7A2C"/>
    <w:rsid w:val="003D7A50"/>
    <w:rsid w:val="003D7A7A"/>
    <w:rsid w:val="003D7F9B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9DC"/>
    <w:rsid w:val="003E19F7"/>
    <w:rsid w:val="003E1B9F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528A"/>
    <w:rsid w:val="003E5298"/>
    <w:rsid w:val="003E562E"/>
    <w:rsid w:val="003E59C6"/>
    <w:rsid w:val="003E5A12"/>
    <w:rsid w:val="003E5A44"/>
    <w:rsid w:val="003E623C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9BB"/>
    <w:rsid w:val="003F0007"/>
    <w:rsid w:val="003F0018"/>
    <w:rsid w:val="003F00CF"/>
    <w:rsid w:val="003F01A8"/>
    <w:rsid w:val="003F0301"/>
    <w:rsid w:val="003F03DB"/>
    <w:rsid w:val="003F041B"/>
    <w:rsid w:val="003F054C"/>
    <w:rsid w:val="003F0B07"/>
    <w:rsid w:val="003F0B70"/>
    <w:rsid w:val="003F0C63"/>
    <w:rsid w:val="003F0C7A"/>
    <w:rsid w:val="003F13E2"/>
    <w:rsid w:val="003F15D9"/>
    <w:rsid w:val="003F16BF"/>
    <w:rsid w:val="003F1AF1"/>
    <w:rsid w:val="003F2399"/>
    <w:rsid w:val="003F298F"/>
    <w:rsid w:val="003F2A01"/>
    <w:rsid w:val="003F2BBB"/>
    <w:rsid w:val="003F2DBE"/>
    <w:rsid w:val="003F3093"/>
    <w:rsid w:val="003F30DF"/>
    <w:rsid w:val="003F3333"/>
    <w:rsid w:val="003F3488"/>
    <w:rsid w:val="003F350E"/>
    <w:rsid w:val="003F3B8A"/>
    <w:rsid w:val="003F3E1D"/>
    <w:rsid w:val="003F3E65"/>
    <w:rsid w:val="003F3EB6"/>
    <w:rsid w:val="003F420A"/>
    <w:rsid w:val="003F4552"/>
    <w:rsid w:val="003F466F"/>
    <w:rsid w:val="003F4B9C"/>
    <w:rsid w:val="003F4D1B"/>
    <w:rsid w:val="003F4F1E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CE"/>
    <w:rsid w:val="0040004D"/>
    <w:rsid w:val="00400554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A1B"/>
    <w:rsid w:val="00402C2F"/>
    <w:rsid w:val="00403EE8"/>
    <w:rsid w:val="00404030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5207"/>
    <w:rsid w:val="0041531F"/>
    <w:rsid w:val="00415348"/>
    <w:rsid w:val="004154DC"/>
    <w:rsid w:val="004155B8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B3C"/>
    <w:rsid w:val="00423B57"/>
    <w:rsid w:val="00423BE1"/>
    <w:rsid w:val="00423CBF"/>
    <w:rsid w:val="00423D32"/>
    <w:rsid w:val="00424024"/>
    <w:rsid w:val="004240AE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186"/>
    <w:rsid w:val="004304F8"/>
    <w:rsid w:val="004306C1"/>
    <w:rsid w:val="00430715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1D"/>
    <w:rsid w:val="00434782"/>
    <w:rsid w:val="00434793"/>
    <w:rsid w:val="00434798"/>
    <w:rsid w:val="00434C48"/>
    <w:rsid w:val="00434DBD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CF8"/>
    <w:rsid w:val="00441D22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8B3"/>
    <w:rsid w:val="00444518"/>
    <w:rsid w:val="00444788"/>
    <w:rsid w:val="004447C7"/>
    <w:rsid w:val="00444867"/>
    <w:rsid w:val="004448C2"/>
    <w:rsid w:val="00444CBF"/>
    <w:rsid w:val="00444CF3"/>
    <w:rsid w:val="0044524A"/>
    <w:rsid w:val="004453FA"/>
    <w:rsid w:val="004454D2"/>
    <w:rsid w:val="004454F5"/>
    <w:rsid w:val="00445864"/>
    <w:rsid w:val="00445B88"/>
    <w:rsid w:val="00445E0E"/>
    <w:rsid w:val="00445ECF"/>
    <w:rsid w:val="00445F88"/>
    <w:rsid w:val="004461DD"/>
    <w:rsid w:val="004462F5"/>
    <w:rsid w:val="004464DA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937"/>
    <w:rsid w:val="0045399E"/>
    <w:rsid w:val="00453BA9"/>
    <w:rsid w:val="0045409E"/>
    <w:rsid w:val="004545C7"/>
    <w:rsid w:val="0045467D"/>
    <w:rsid w:val="00454A28"/>
    <w:rsid w:val="00455091"/>
    <w:rsid w:val="00455111"/>
    <w:rsid w:val="00455201"/>
    <w:rsid w:val="004553FA"/>
    <w:rsid w:val="00455C3F"/>
    <w:rsid w:val="00455F02"/>
    <w:rsid w:val="0045605A"/>
    <w:rsid w:val="004562EB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5B9"/>
    <w:rsid w:val="00463870"/>
    <w:rsid w:val="004643F1"/>
    <w:rsid w:val="00464570"/>
    <w:rsid w:val="004646BC"/>
    <w:rsid w:val="004647C1"/>
    <w:rsid w:val="00464BC0"/>
    <w:rsid w:val="00464FAC"/>
    <w:rsid w:val="00465103"/>
    <w:rsid w:val="00465313"/>
    <w:rsid w:val="00465860"/>
    <w:rsid w:val="004658BE"/>
    <w:rsid w:val="00465CD5"/>
    <w:rsid w:val="00465F90"/>
    <w:rsid w:val="0046608A"/>
    <w:rsid w:val="004663EB"/>
    <w:rsid w:val="00466543"/>
    <w:rsid w:val="004666BE"/>
    <w:rsid w:val="004668B3"/>
    <w:rsid w:val="00466CA7"/>
    <w:rsid w:val="00466E58"/>
    <w:rsid w:val="00466E95"/>
    <w:rsid w:val="0046755A"/>
    <w:rsid w:val="004679AB"/>
    <w:rsid w:val="00467A09"/>
    <w:rsid w:val="00467FFD"/>
    <w:rsid w:val="0047015E"/>
    <w:rsid w:val="004702F4"/>
    <w:rsid w:val="00470793"/>
    <w:rsid w:val="004708C0"/>
    <w:rsid w:val="00470E22"/>
    <w:rsid w:val="00470E51"/>
    <w:rsid w:val="0047106D"/>
    <w:rsid w:val="00471168"/>
    <w:rsid w:val="00471244"/>
    <w:rsid w:val="00471403"/>
    <w:rsid w:val="004715D7"/>
    <w:rsid w:val="004716F8"/>
    <w:rsid w:val="004717BF"/>
    <w:rsid w:val="00471A75"/>
    <w:rsid w:val="00471FDA"/>
    <w:rsid w:val="00472021"/>
    <w:rsid w:val="004721A0"/>
    <w:rsid w:val="00472715"/>
    <w:rsid w:val="00472B6B"/>
    <w:rsid w:val="00472EC4"/>
    <w:rsid w:val="004733C9"/>
    <w:rsid w:val="0047346A"/>
    <w:rsid w:val="00473643"/>
    <w:rsid w:val="00473961"/>
    <w:rsid w:val="00473BCB"/>
    <w:rsid w:val="0047415D"/>
    <w:rsid w:val="00474544"/>
    <w:rsid w:val="004746BD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4A9"/>
    <w:rsid w:val="0047654D"/>
    <w:rsid w:val="00476C12"/>
    <w:rsid w:val="00476CA2"/>
    <w:rsid w:val="00477081"/>
    <w:rsid w:val="0047721E"/>
    <w:rsid w:val="00477486"/>
    <w:rsid w:val="004774ED"/>
    <w:rsid w:val="004775CD"/>
    <w:rsid w:val="00477720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D10"/>
    <w:rsid w:val="00482D1B"/>
    <w:rsid w:val="00482E6A"/>
    <w:rsid w:val="00482E85"/>
    <w:rsid w:val="0048317C"/>
    <w:rsid w:val="004831D2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A3"/>
    <w:rsid w:val="004875AF"/>
    <w:rsid w:val="00487815"/>
    <w:rsid w:val="004878D4"/>
    <w:rsid w:val="00487AD7"/>
    <w:rsid w:val="00487EC1"/>
    <w:rsid w:val="00490481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932"/>
    <w:rsid w:val="00497C6F"/>
    <w:rsid w:val="00497FAC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09A"/>
    <w:rsid w:val="004A1337"/>
    <w:rsid w:val="004A14CE"/>
    <w:rsid w:val="004A150C"/>
    <w:rsid w:val="004A19E0"/>
    <w:rsid w:val="004A1AA5"/>
    <w:rsid w:val="004A1ACC"/>
    <w:rsid w:val="004A1C7C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4CC"/>
    <w:rsid w:val="004B17BF"/>
    <w:rsid w:val="004B1A76"/>
    <w:rsid w:val="004B1EF3"/>
    <w:rsid w:val="004B20EF"/>
    <w:rsid w:val="004B2514"/>
    <w:rsid w:val="004B267D"/>
    <w:rsid w:val="004B2697"/>
    <w:rsid w:val="004B29E3"/>
    <w:rsid w:val="004B2F3B"/>
    <w:rsid w:val="004B3048"/>
    <w:rsid w:val="004B389C"/>
    <w:rsid w:val="004B38E1"/>
    <w:rsid w:val="004B3B7D"/>
    <w:rsid w:val="004B3BB5"/>
    <w:rsid w:val="004B3D6D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B9"/>
    <w:rsid w:val="004C0CCC"/>
    <w:rsid w:val="004C10F9"/>
    <w:rsid w:val="004C145E"/>
    <w:rsid w:val="004C176B"/>
    <w:rsid w:val="004C1EDD"/>
    <w:rsid w:val="004C2425"/>
    <w:rsid w:val="004C2465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ED3"/>
    <w:rsid w:val="004C5F85"/>
    <w:rsid w:val="004C674F"/>
    <w:rsid w:val="004C6851"/>
    <w:rsid w:val="004C6ABA"/>
    <w:rsid w:val="004C6B9E"/>
    <w:rsid w:val="004C6BDD"/>
    <w:rsid w:val="004C70FE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8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AC0"/>
    <w:rsid w:val="004E2B0B"/>
    <w:rsid w:val="004E2C50"/>
    <w:rsid w:val="004E302E"/>
    <w:rsid w:val="004E313C"/>
    <w:rsid w:val="004E3A05"/>
    <w:rsid w:val="004E3B2F"/>
    <w:rsid w:val="004E3BAB"/>
    <w:rsid w:val="004E3EDF"/>
    <w:rsid w:val="004E3F2E"/>
    <w:rsid w:val="004E3F93"/>
    <w:rsid w:val="004E403B"/>
    <w:rsid w:val="004E4086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C33"/>
    <w:rsid w:val="004E6DC7"/>
    <w:rsid w:val="004E6EB9"/>
    <w:rsid w:val="004E7342"/>
    <w:rsid w:val="004E73DF"/>
    <w:rsid w:val="004E745C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40F3"/>
    <w:rsid w:val="004F4167"/>
    <w:rsid w:val="004F430B"/>
    <w:rsid w:val="004F438F"/>
    <w:rsid w:val="004F4C14"/>
    <w:rsid w:val="004F4ED2"/>
    <w:rsid w:val="004F5037"/>
    <w:rsid w:val="004F519D"/>
    <w:rsid w:val="004F526C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31D6"/>
    <w:rsid w:val="005031F5"/>
    <w:rsid w:val="00503590"/>
    <w:rsid w:val="0050365A"/>
    <w:rsid w:val="005037D9"/>
    <w:rsid w:val="00503A83"/>
    <w:rsid w:val="00503D81"/>
    <w:rsid w:val="00503E9E"/>
    <w:rsid w:val="00504442"/>
    <w:rsid w:val="0050459F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A39"/>
    <w:rsid w:val="00506A5A"/>
    <w:rsid w:val="00506A7C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7F8"/>
    <w:rsid w:val="00510E54"/>
    <w:rsid w:val="00511016"/>
    <w:rsid w:val="00511300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B72"/>
    <w:rsid w:val="00521047"/>
    <w:rsid w:val="00521285"/>
    <w:rsid w:val="005213AF"/>
    <w:rsid w:val="00521574"/>
    <w:rsid w:val="0052166E"/>
    <w:rsid w:val="0052190D"/>
    <w:rsid w:val="00521C63"/>
    <w:rsid w:val="00521FC3"/>
    <w:rsid w:val="00522284"/>
    <w:rsid w:val="00522376"/>
    <w:rsid w:val="00522792"/>
    <w:rsid w:val="00522DCE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50"/>
    <w:rsid w:val="005314FB"/>
    <w:rsid w:val="005316B4"/>
    <w:rsid w:val="005317BD"/>
    <w:rsid w:val="00531831"/>
    <w:rsid w:val="00531BE9"/>
    <w:rsid w:val="00532109"/>
    <w:rsid w:val="00532187"/>
    <w:rsid w:val="0053220A"/>
    <w:rsid w:val="00532784"/>
    <w:rsid w:val="0053286D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6DA"/>
    <w:rsid w:val="005378AA"/>
    <w:rsid w:val="005378EE"/>
    <w:rsid w:val="00537AE4"/>
    <w:rsid w:val="00537BB0"/>
    <w:rsid w:val="00537C5E"/>
    <w:rsid w:val="00537CB4"/>
    <w:rsid w:val="00537D55"/>
    <w:rsid w:val="00540027"/>
    <w:rsid w:val="00540497"/>
    <w:rsid w:val="005405C6"/>
    <w:rsid w:val="00540670"/>
    <w:rsid w:val="005407D9"/>
    <w:rsid w:val="005408D0"/>
    <w:rsid w:val="00540B4F"/>
    <w:rsid w:val="00540EC7"/>
    <w:rsid w:val="0054117E"/>
    <w:rsid w:val="005411B2"/>
    <w:rsid w:val="005413A8"/>
    <w:rsid w:val="005413AB"/>
    <w:rsid w:val="005417E2"/>
    <w:rsid w:val="0054233D"/>
    <w:rsid w:val="0054269C"/>
    <w:rsid w:val="00542CCF"/>
    <w:rsid w:val="00542F55"/>
    <w:rsid w:val="005431EB"/>
    <w:rsid w:val="005432A9"/>
    <w:rsid w:val="0054359A"/>
    <w:rsid w:val="005439DB"/>
    <w:rsid w:val="00543A61"/>
    <w:rsid w:val="00543C80"/>
    <w:rsid w:val="00543DA9"/>
    <w:rsid w:val="00544459"/>
    <w:rsid w:val="00544667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768"/>
    <w:rsid w:val="00550AF9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812"/>
    <w:rsid w:val="00557A04"/>
    <w:rsid w:val="00557DDC"/>
    <w:rsid w:val="00560878"/>
    <w:rsid w:val="00560AA4"/>
    <w:rsid w:val="00560CBB"/>
    <w:rsid w:val="00560DD9"/>
    <w:rsid w:val="00560E0F"/>
    <w:rsid w:val="00560E71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725"/>
    <w:rsid w:val="005639B2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64C3"/>
    <w:rsid w:val="00566543"/>
    <w:rsid w:val="005667C9"/>
    <w:rsid w:val="00566855"/>
    <w:rsid w:val="00566CF7"/>
    <w:rsid w:val="00566DB0"/>
    <w:rsid w:val="00567413"/>
    <w:rsid w:val="005702AE"/>
    <w:rsid w:val="0057045B"/>
    <w:rsid w:val="005706E2"/>
    <w:rsid w:val="00570748"/>
    <w:rsid w:val="0057095C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156"/>
    <w:rsid w:val="0057436C"/>
    <w:rsid w:val="0057445B"/>
    <w:rsid w:val="005744C1"/>
    <w:rsid w:val="00574596"/>
    <w:rsid w:val="005748A7"/>
    <w:rsid w:val="00574B1B"/>
    <w:rsid w:val="00574D3D"/>
    <w:rsid w:val="00574FAD"/>
    <w:rsid w:val="005754C7"/>
    <w:rsid w:val="005755BA"/>
    <w:rsid w:val="00575720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FD"/>
    <w:rsid w:val="00584327"/>
    <w:rsid w:val="00584553"/>
    <w:rsid w:val="00584638"/>
    <w:rsid w:val="005847C1"/>
    <w:rsid w:val="005848BB"/>
    <w:rsid w:val="00584B6B"/>
    <w:rsid w:val="00584CEC"/>
    <w:rsid w:val="00584CF1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73E"/>
    <w:rsid w:val="005878D4"/>
    <w:rsid w:val="00587A1A"/>
    <w:rsid w:val="00587CC8"/>
    <w:rsid w:val="00587D81"/>
    <w:rsid w:val="0059008D"/>
    <w:rsid w:val="005906D5"/>
    <w:rsid w:val="005908FD"/>
    <w:rsid w:val="005909C5"/>
    <w:rsid w:val="00590EC9"/>
    <w:rsid w:val="00591577"/>
    <w:rsid w:val="00591926"/>
    <w:rsid w:val="00591A55"/>
    <w:rsid w:val="00591BC8"/>
    <w:rsid w:val="00591E43"/>
    <w:rsid w:val="00592030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45"/>
    <w:rsid w:val="00593F88"/>
    <w:rsid w:val="005943C9"/>
    <w:rsid w:val="0059446F"/>
    <w:rsid w:val="00594518"/>
    <w:rsid w:val="00594A7D"/>
    <w:rsid w:val="00594C2A"/>
    <w:rsid w:val="00594E32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500"/>
    <w:rsid w:val="005A1534"/>
    <w:rsid w:val="005A17B0"/>
    <w:rsid w:val="005A1902"/>
    <w:rsid w:val="005A1A23"/>
    <w:rsid w:val="005A1F16"/>
    <w:rsid w:val="005A2323"/>
    <w:rsid w:val="005A26B2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C6D"/>
    <w:rsid w:val="005A6CA0"/>
    <w:rsid w:val="005A6DC7"/>
    <w:rsid w:val="005A6E29"/>
    <w:rsid w:val="005A6F87"/>
    <w:rsid w:val="005A7138"/>
    <w:rsid w:val="005A71DD"/>
    <w:rsid w:val="005A72C0"/>
    <w:rsid w:val="005A75A6"/>
    <w:rsid w:val="005A7895"/>
    <w:rsid w:val="005A7BA3"/>
    <w:rsid w:val="005A7FE6"/>
    <w:rsid w:val="005B0153"/>
    <w:rsid w:val="005B0363"/>
    <w:rsid w:val="005B0B16"/>
    <w:rsid w:val="005B0B1C"/>
    <w:rsid w:val="005B0D00"/>
    <w:rsid w:val="005B0E48"/>
    <w:rsid w:val="005B0ECF"/>
    <w:rsid w:val="005B0F5E"/>
    <w:rsid w:val="005B11B9"/>
    <w:rsid w:val="005B16E9"/>
    <w:rsid w:val="005B1752"/>
    <w:rsid w:val="005B19BA"/>
    <w:rsid w:val="005B1E88"/>
    <w:rsid w:val="005B217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C58"/>
    <w:rsid w:val="005B4C74"/>
    <w:rsid w:val="005B4CD5"/>
    <w:rsid w:val="005B5669"/>
    <w:rsid w:val="005B57CF"/>
    <w:rsid w:val="005B59F6"/>
    <w:rsid w:val="005B5B6C"/>
    <w:rsid w:val="005B5DD7"/>
    <w:rsid w:val="005B5FFF"/>
    <w:rsid w:val="005B63C3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DD"/>
    <w:rsid w:val="005B73F1"/>
    <w:rsid w:val="005B76A2"/>
    <w:rsid w:val="005B772C"/>
    <w:rsid w:val="005B7A05"/>
    <w:rsid w:val="005B7C7E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F67"/>
    <w:rsid w:val="005C202C"/>
    <w:rsid w:val="005C238A"/>
    <w:rsid w:val="005C2494"/>
    <w:rsid w:val="005C2763"/>
    <w:rsid w:val="005C29DB"/>
    <w:rsid w:val="005C2B6F"/>
    <w:rsid w:val="005C32DD"/>
    <w:rsid w:val="005C3740"/>
    <w:rsid w:val="005C3C35"/>
    <w:rsid w:val="005C3C98"/>
    <w:rsid w:val="005C3D73"/>
    <w:rsid w:val="005C4452"/>
    <w:rsid w:val="005C497A"/>
    <w:rsid w:val="005C4A85"/>
    <w:rsid w:val="005C4D43"/>
    <w:rsid w:val="005C4D99"/>
    <w:rsid w:val="005C5061"/>
    <w:rsid w:val="005C5135"/>
    <w:rsid w:val="005C515A"/>
    <w:rsid w:val="005C54F6"/>
    <w:rsid w:val="005C552A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966"/>
    <w:rsid w:val="005C7D9E"/>
    <w:rsid w:val="005C7EDD"/>
    <w:rsid w:val="005D00A3"/>
    <w:rsid w:val="005D042A"/>
    <w:rsid w:val="005D0642"/>
    <w:rsid w:val="005D07BE"/>
    <w:rsid w:val="005D0F3A"/>
    <w:rsid w:val="005D161B"/>
    <w:rsid w:val="005D16A5"/>
    <w:rsid w:val="005D1B63"/>
    <w:rsid w:val="005D1D05"/>
    <w:rsid w:val="005D1D1B"/>
    <w:rsid w:val="005D1F00"/>
    <w:rsid w:val="005D2344"/>
    <w:rsid w:val="005D23BC"/>
    <w:rsid w:val="005D23C6"/>
    <w:rsid w:val="005D2439"/>
    <w:rsid w:val="005D27CF"/>
    <w:rsid w:val="005D29D2"/>
    <w:rsid w:val="005D2FD5"/>
    <w:rsid w:val="005D3390"/>
    <w:rsid w:val="005D36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64F"/>
    <w:rsid w:val="005E3AB6"/>
    <w:rsid w:val="005E3BE1"/>
    <w:rsid w:val="005E3C2E"/>
    <w:rsid w:val="005E414E"/>
    <w:rsid w:val="005E435F"/>
    <w:rsid w:val="005E447B"/>
    <w:rsid w:val="005E4598"/>
    <w:rsid w:val="005E46F9"/>
    <w:rsid w:val="005E48A9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5DD"/>
    <w:rsid w:val="005F3667"/>
    <w:rsid w:val="005F371F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9D"/>
    <w:rsid w:val="005F7731"/>
    <w:rsid w:val="005F77E8"/>
    <w:rsid w:val="005F78E4"/>
    <w:rsid w:val="005F7A66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3CA"/>
    <w:rsid w:val="006055F0"/>
    <w:rsid w:val="00605633"/>
    <w:rsid w:val="0060574B"/>
    <w:rsid w:val="00605E35"/>
    <w:rsid w:val="00605F81"/>
    <w:rsid w:val="00606840"/>
    <w:rsid w:val="0060692E"/>
    <w:rsid w:val="00606E3B"/>
    <w:rsid w:val="00606E3D"/>
    <w:rsid w:val="006072CC"/>
    <w:rsid w:val="00607407"/>
    <w:rsid w:val="00607681"/>
    <w:rsid w:val="006077E9"/>
    <w:rsid w:val="006078D4"/>
    <w:rsid w:val="00607A9C"/>
    <w:rsid w:val="0061010A"/>
    <w:rsid w:val="00610168"/>
    <w:rsid w:val="0061024A"/>
    <w:rsid w:val="006104EB"/>
    <w:rsid w:val="006109FD"/>
    <w:rsid w:val="00610B39"/>
    <w:rsid w:val="00610C7B"/>
    <w:rsid w:val="00610CD4"/>
    <w:rsid w:val="00611096"/>
    <w:rsid w:val="006110DF"/>
    <w:rsid w:val="006112CA"/>
    <w:rsid w:val="0061141E"/>
    <w:rsid w:val="006116FA"/>
    <w:rsid w:val="006117BC"/>
    <w:rsid w:val="00611808"/>
    <w:rsid w:val="00611E02"/>
    <w:rsid w:val="00611F62"/>
    <w:rsid w:val="006120A5"/>
    <w:rsid w:val="006122AD"/>
    <w:rsid w:val="006123D7"/>
    <w:rsid w:val="0061240A"/>
    <w:rsid w:val="00612420"/>
    <w:rsid w:val="0061259E"/>
    <w:rsid w:val="0061284D"/>
    <w:rsid w:val="00612CA3"/>
    <w:rsid w:val="00612CE9"/>
    <w:rsid w:val="00612D38"/>
    <w:rsid w:val="00612E73"/>
    <w:rsid w:val="006136AE"/>
    <w:rsid w:val="00613709"/>
    <w:rsid w:val="00613887"/>
    <w:rsid w:val="0061398B"/>
    <w:rsid w:val="00613A85"/>
    <w:rsid w:val="00613C94"/>
    <w:rsid w:val="00614499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D7"/>
    <w:rsid w:val="006179D1"/>
    <w:rsid w:val="00617A55"/>
    <w:rsid w:val="00617B09"/>
    <w:rsid w:val="00617D46"/>
    <w:rsid w:val="006200A8"/>
    <w:rsid w:val="00620688"/>
    <w:rsid w:val="00620D86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721A"/>
    <w:rsid w:val="006272D7"/>
    <w:rsid w:val="0062777C"/>
    <w:rsid w:val="00627BA0"/>
    <w:rsid w:val="00627F07"/>
    <w:rsid w:val="00627F0A"/>
    <w:rsid w:val="00627F25"/>
    <w:rsid w:val="00630030"/>
    <w:rsid w:val="00630044"/>
    <w:rsid w:val="006304AC"/>
    <w:rsid w:val="00630F54"/>
    <w:rsid w:val="00631179"/>
    <w:rsid w:val="006311A6"/>
    <w:rsid w:val="00631D0C"/>
    <w:rsid w:val="00632424"/>
    <w:rsid w:val="00632457"/>
    <w:rsid w:val="0063267F"/>
    <w:rsid w:val="0063276B"/>
    <w:rsid w:val="00632A41"/>
    <w:rsid w:val="00632D7E"/>
    <w:rsid w:val="0063303D"/>
    <w:rsid w:val="006334D5"/>
    <w:rsid w:val="0063365B"/>
    <w:rsid w:val="00633B14"/>
    <w:rsid w:val="00633D99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F4"/>
    <w:rsid w:val="00637C19"/>
    <w:rsid w:val="00637CFC"/>
    <w:rsid w:val="0064014F"/>
    <w:rsid w:val="0064038A"/>
    <w:rsid w:val="00640561"/>
    <w:rsid w:val="00640701"/>
    <w:rsid w:val="006407D7"/>
    <w:rsid w:val="006409E0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233D"/>
    <w:rsid w:val="00642475"/>
    <w:rsid w:val="00642781"/>
    <w:rsid w:val="0064286A"/>
    <w:rsid w:val="00642AEC"/>
    <w:rsid w:val="00642D10"/>
    <w:rsid w:val="00642E2B"/>
    <w:rsid w:val="00642E44"/>
    <w:rsid w:val="0064309B"/>
    <w:rsid w:val="00643169"/>
    <w:rsid w:val="0064348B"/>
    <w:rsid w:val="00643A19"/>
    <w:rsid w:val="00643AF0"/>
    <w:rsid w:val="00643B9A"/>
    <w:rsid w:val="00643D80"/>
    <w:rsid w:val="00643EFE"/>
    <w:rsid w:val="006441C0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BE9"/>
    <w:rsid w:val="00646DB7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EC2"/>
    <w:rsid w:val="00651F21"/>
    <w:rsid w:val="00651F51"/>
    <w:rsid w:val="0065218F"/>
    <w:rsid w:val="00652FDA"/>
    <w:rsid w:val="0065307E"/>
    <w:rsid w:val="0065310C"/>
    <w:rsid w:val="0065384B"/>
    <w:rsid w:val="0065390D"/>
    <w:rsid w:val="006544DC"/>
    <w:rsid w:val="0065450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68D"/>
    <w:rsid w:val="0065771E"/>
    <w:rsid w:val="00657811"/>
    <w:rsid w:val="00657ADF"/>
    <w:rsid w:val="00657FD4"/>
    <w:rsid w:val="0066011C"/>
    <w:rsid w:val="00660620"/>
    <w:rsid w:val="0066068C"/>
    <w:rsid w:val="006608A3"/>
    <w:rsid w:val="006609CC"/>
    <w:rsid w:val="00660A7A"/>
    <w:rsid w:val="00660AA4"/>
    <w:rsid w:val="00660ED5"/>
    <w:rsid w:val="00660FC5"/>
    <w:rsid w:val="00661420"/>
    <w:rsid w:val="00661966"/>
    <w:rsid w:val="00661986"/>
    <w:rsid w:val="00661F7D"/>
    <w:rsid w:val="0066222B"/>
    <w:rsid w:val="006624E6"/>
    <w:rsid w:val="00662714"/>
    <w:rsid w:val="00662ECD"/>
    <w:rsid w:val="00662F45"/>
    <w:rsid w:val="006632C2"/>
    <w:rsid w:val="00663417"/>
    <w:rsid w:val="0066363F"/>
    <w:rsid w:val="00663F54"/>
    <w:rsid w:val="00664378"/>
    <w:rsid w:val="0066445E"/>
    <w:rsid w:val="006647D5"/>
    <w:rsid w:val="006648C6"/>
    <w:rsid w:val="00664B3B"/>
    <w:rsid w:val="00664D0D"/>
    <w:rsid w:val="00664D1E"/>
    <w:rsid w:val="00664D5F"/>
    <w:rsid w:val="006650FA"/>
    <w:rsid w:val="006653D9"/>
    <w:rsid w:val="0066540D"/>
    <w:rsid w:val="006656AF"/>
    <w:rsid w:val="00665733"/>
    <w:rsid w:val="00665782"/>
    <w:rsid w:val="00665CAC"/>
    <w:rsid w:val="00665EE1"/>
    <w:rsid w:val="0066614A"/>
    <w:rsid w:val="00666254"/>
    <w:rsid w:val="006664C8"/>
    <w:rsid w:val="00666A95"/>
    <w:rsid w:val="00666CEE"/>
    <w:rsid w:val="0066706C"/>
    <w:rsid w:val="00667733"/>
    <w:rsid w:val="00667787"/>
    <w:rsid w:val="00667922"/>
    <w:rsid w:val="0067016A"/>
    <w:rsid w:val="0067049F"/>
    <w:rsid w:val="006704FA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F2"/>
    <w:rsid w:val="006730C3"/>
    <w:rsid w:val="0067315A"/>
    <w:rsid w:val="0067338A"/>
    <w:rsid w:val="0067356F"/>
    <w:rsid w:val="00673750"/>
    <w:rsid w:val="0067382C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6EB"/>
    <w:rsid w:val="00680B40"/>
    <w:rsid w:val="0068138D"/>
    <w:rsid w:val="006814A6"/>
    <w:rsid w:val="00681C0C"/>
    <w:rsid w:val="006820CD"/>
    <w:rsid w:val="0068243E"/>
    <w:rsid w:val="006824D2"/>
    <w:rsid w:val="00682973"/>
    <w:rsid w:val="00682C8B"/>
    <w:rsid w:val="006830B7"/>
    <w:rsid w:val="006831E5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81"/>
    <w:rsid w:val="00687624"/>
    <w:rsid w:val="0068784C"/>
    <w:rsid w:val="006879AD"/>
    <w:rsid w:val="00687B58"/>
    <w:rsid w:val="00687D46"/>
    <w:rsid w:val="00687EA1"/>
    <w:rsid w:val="006901A2"/>
    <w:rsid w:val="00690262"/>
    <w:rsid w:val="00690421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46F"/>
    <w:rsid w:val="006928FB"/>
    <w:rsid w:val="00692AC3"/>
    <w:rsid w:val="00692F6B"/>
    <w:rsid w:val="00692FD9"/>
    <w:rsid w:val="00693245"/>
    <w:rsid w:val="006932BE"/>
    <w:rsid w:val="00693595"/>
    <w:rsid w:val="00693BC4"/>
    <w:rsid w:val="00693F72"/>
    <w:rsid w:val="0069434F"/>
    <w:rsid w:val="00694356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8C"/>
    <w:rsid w:val="0069623E"/>
    <w:rsid w:val="00696252"/>
    <w:rsid w:val="0069640A"/>
    <w:rsid w:val="006967AD"/>
    <w:rsid w:val="006967E1"/>
    <w:rsid w:val="0069687E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A45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FD8"/>
    <w:rsid w:val="006A736A"/>
    <w:rsid w:val="006A7638"/>
    <w:rsid w:val="006A797F"/>
    <w:rsid w:val="006B000E"/>
    <w:rsid w:val="006B00F3"/>
    <w:rsid w:val="006B0308"/>
    <w:rsid w:val="006B03C9"/>
    <w:rsid w:val="006B03E7"/>
    <w:rsid w:val="006B046F"/>
    <w:rsid w:val="006B04E0"/>
    <w:rsid w:val="006B0673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7A9"/>
    <w:rsid w:val="006B5A27"/>
    <w:rsid w:val="006B5BA2"/>
    <w:rsid w:val="006B5C2D"/>
    <w:rsid w:val="006B5C7D"/>
    <w:rsid w:val="006B5F13"/>
    <w:rsid w:val="006B60AA"/>
    <w:rsid w:val="006B65AC"/>
    <w:rsid w:val="006B65DF"/>
    <w:rsid w:val="006B6611"/>
    <w:rsid w:val="006B670B"/>
    <w:rsid w:val="006B6738"/>
    <w:rsid w:val="006B68BF"/>
    <w:rsid w:val="006B6A4E"/>
    <w:rsid w:val="006B6C89"/>
    <w:rsid w:val="006B7595"/>
    <w:rsid w:val="006B7761"/>
    <w:rsid w:val="006B77D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EB"/>
    <w:rsid w:val="006C35D1"/>
    <w:rsid w:val="006C37B1"/>
    <w:rsid w:val="006C3940"/>
    <w:rsid w:val="006C3942"/>
    <w:rsid w:val="006C3BE1"/>
    <w:rsid w:val="006C3D34"/>
    <w:rsid w:val="006C3D77"/>
    <w:rsid w:val="006C3DB2"/>
    <w:rsid w:val="006C48A9"/>
    <w:rsid w:val="006C48DB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A4C"/>
    <w:rsid w:val="006C6AA9"/>
    <w:rsid w:val="006C6B56"/>
    <w:rsid w:val="006C6F93"/>
    <w:rsid w:val="006C713F"/>
    <w:rsid w:val="006C7935"/>
    <w:rsid w:val="006C7ACC"/>
    <w:rsid w:val="006C7DF1"/>
    <w:rsid w:val="006C7FA9"/>
    <w:rsid w:val="006D0073"/>
    <w:rsid w:val="006D0176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7FC"/>
    <w:rsid w:val="006D2843"/>
    <w:rsid w:val="006D2D78"/>
    <w:rsid w:val="006D2EFF"/>
    <w:rsid w:val="006D30D8"/>
    <w:rsid w:val="006D316C"/>
    <w:rsid w:val="006D3641"/>
    <w:rsid w:val="006D37DF"/>
    <w:rsid w:val="006D3A6D"/>
    <w:rsid w:val="006D4040"/>
    <w:rsid w:val="006D4100"/>
    <w:rsid w:val="006D4193"/>
    <w:rsid w:val="006D4218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9CC"/>
    <w:rsid w:val="006D6AFA"/>
    <w:rsid w:val="006D6CE0"/>
    <w:rsid w:val="006D7194"/>
    <w:rsid w:val="006D738C"/>
    <w:rsid w:val="006D7960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81C"/>
    <w:rsid w:val="006F18ED"/>
    <w:rsid w:val="006F1982"/>
    <w:rsid w:val="006F1CCE"/>
    <w:rsid w:val="006F1E5B"/>
    <w:rsid w:val="006F1E5C"/>
    <w:rsid w:val="006F25F1"/>
    <w:rsid w:val="006F2633"/>
    <w:rsid w:val="006F27BE"/>
    <w:rsid w:val="006F28F3"/>
    <w:rsid w:val="006F2CB7"/>
    <w:rsid w:val="006F2FF9"/>
    <w:rsid w:val="006F3629"/>
    <w:rsid w:val="006F3F65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3159"/>
    <w:rsid w:val="00703185"/>
    <w:rsid w:val="0070344B"/>
    <w:rsid w:val="0070357F"/>
    <w:rsid w:val="007036DB"/>
    <w:rsid w:val="007037F4"/>
    <w:rsid w:val="00703885"/>
    <w:rsid w:val="007039D7"/>
    <w:rsid w:val="00703E22"/>
    <w:rsid w:val="00703FDF"/>
    <w:rsid w:val="00704181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694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5B"/>
    <w:rsid w:val="00720A1E"/>
    <w:rsid w:val="00720CC9"/>
    <w:rsid w:val="007212C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25C"/>
    <w:rsid w:val="0073179E"/>
    <w:rsid w:val="007318F9"/>
    <w:rsid w:val="0073190C"/>
    <w:rsid w:val="00731989"/>
    <w:rsid w:val="00731A88"/>
    <w:rsid w:val="00731B0E"/>
    <w:rsid w:val="00731ED3"/>
    <w:rsid w:val="007328B5"/>
    <w:rsid w:val="00732956"/>
    <w:rsid w:val="00732D61"/>
    <w:rsid w:val="00732FED"/>
    <w:rsid w:val="00733258"/>
    <w:rsid w:val="0073335B"/>
    <w:rsid w:val="0073364A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F4"/>
    <w:rsid w:val="00741B16"/>
    <w:rsid w:val="00741B86"/>
    <w:rsid w:val="00741F20"/>
    <w:rsid w:val="00742138"/>
    <w:rsid w:val="0074270B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76"/>
    <w:rsid w:val="0074749F"/>
    <w:rsid w:val="00747C7D"/>
    <w:rsid w:val="00747EBC"/>
    <w:rsid w:val="00747EEB"/>
    <w:rsid w:val="00747EF5"/>
    <w:rsid w:val="007500F9"/>
    <w:rsid w:val="00750146"/>
    <w:rsid w:val="00750153"/>
    <w:rsid w:val="0075056C"/>
    <w:rsid w:val="00750EF5"/>
    <w:rsid w:val="0075194B"/>
    <w:rsid w:val="007519A7"/>
    <w:rsid w:val="00751BF5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E1"/>
    <w:rsid w:val="007530F6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F8C"/>
    <w:rsid w:val="00756233"/>
    <w:rsid w:val="007567C9"/>
    <w:rsid w:val="00756934"/>
    <w:rsid w:val="00756942"/>
    <w:rsid w:val="00756B30"/>
    <w:rsid w:val="00756B41"/>
    <w:rsid w:val="00756D65"/>
    <w:rsid w:val="0075707C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907"/>
    <w:rsid w:val="00760990"/>
    <w:rsid w:val="00760A2F"/>
    <w:rsid w:val="007610D7"/>
    <w:rsid w:val="00761302"/>
    <w:rsid w:val="0076136F"/>
    <w:rsid w:val="0076148B"/>
    <w:rsid w:val="00761514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75A"/>
    <w:rsid w:val="007639E1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10F"/>
    <w:rsid w:val="0076619C"/>
    <w:rsid w:val="007661A4"/>
    <w:rsid w:val="007661CF"/>
    <w:rsid w:val="007662FC"/>
    <w:rsid w:val="00766842"/>
    <w:rsid w:val="00766870"/>
    <w:rsid w:val="00766C85"/>
    <w:rsid w:val="007672F7"/>
    <w:rsid w:val="00767312"/>
    <w:rsid w:val="00767533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24"/>
    <w:rsid w:val="00771734"/>
    <w:rsid w:val="007717C9"/>
    <w:rsid w:val="00771952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540F"/>
    <w:rsid w:val="00775527"/>
    <w:rsid w:val="0077558D"/>
    <w:rsid w:val="00775DC7"/>
    <w:rsid w:val="0077608C"/>
    <w:rsid w:val="007762E4"/>
    <w:rsid w:val="00776587"/>
    <w:rsid w:val="00776C56"/>
    <w:rsid w:val="00777097"/>
    <w:rsid w:val="0077732B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67A"/>
    <w:rsid w:val="0078669F"/>
    <w:rsid w:val="00786A68"/>
    <w:rsid w:val="00786BE1"/>
    <w:rsid w:val="0078727B"/>
    <w:rsid w:val="007872A0"/>
    <w:rsid w:val="00787413"/>
    <w:rsid w:val="0078796C"/>
    <w:rsid w:val="00787B73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50F"/>
    <w:rsid w:val="007938DB"/>
    <w:rsid w:val="00793C25"/>
    <w:rsid w:val="00794601"/>
    <w:rsid w:val="00794688"/>
    <w:rsid w:val="007947DD"/>
    <w:rsid w:val="007949D3"/>
    <w:rsid w:val="00795069"/>
    <w:rsid w:val="007951CA"/>
    <w:rsid w:val="00795209"/>
    <w:rsid w:val="0079528B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E5A"/>
    <w:rsid w:val="007A31DD"/>
    <w:rsid w:val="007A3426"/>
    <w:rsid w:val="007A34EF"/>
    <w:rsid w:val="007A36B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5260"/>
    <w:rsid w:val="007A5473"/>
    <w:rsid w:val="007A5652"/>
    <w:rsid w:val="007A58A7"/>
    <w:rsid w:val="007A59D3"/>
    <w:rsid w:val="007A59E0"/>
    <w:rsid w:val="007A5BE6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D8"/>
    <w:rsid w:val="007A7E5B"/>
    <w:rsid w:val="007A7FA1"/>
    <w:rsid w:val="007B0040"/>
    <w:rsid w:val="007B04C8"/>
    <w:rsid w:val="007B056B"/>
    <w:rsid w:val="007B069D"/>
    <w:rsid w:val="007B06E7"/>
    <w:rsid w:val="007B08F4"/>
    <w:rsid w:val="007B0943"/>
    <w:rsid w:val="007B0A4C"/>
    <w:rsid w:val="007B0D80"/>
    <w:rsid w:val="007B1186"/>
    <w:rsid w:val="007B129A"/>
    <w:rsid w:val="007B17CB"/>
    <w:rsid w:val="007B1A08"/>
    <w:rsid w:val="007B1CAB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349"/>
    <w:rsid w:val="007B75F8"/>
    <w:rsid w:val="007B7860"/>
    <w:rsid w:val="007B7BA4"/>
    <w:rsid w:val="007C028D"/>
    <w:rsid w:val="007C03F5"/>
    <w:rsid w:val="007C0690"/>
    <w:rsid w:val="007C070B"/>
    <w:rsid w:val="007C093B"/>
    <w:rsid w:val="007C0E6B"/>
    <w:rsid w:val="007C0E80"/>
    <w:rsid w:val="007C0EBF"/>
    <w:rsid w:val="007C10B9"/>
    <w:rsid w:val="007C15D6"/>
    <w:rsid w:val="007C179F"/>
    <w:rsid w:val="007C19AE"/>
    <w:rsid w:val="007C1C66"/>
    <w:rsid w:val="007C1F8B"/>
    <w:rsid w:val="007C20D5"/>
    <w:rsid w:val="007C2304"/>
    <w:rsid w:val="007C243A"/>
    <w:rsid w:val="007C244C"/>
    <w:rsid w:val="007C2BE1"/>
    <w:rsid w:val="007C2D56"/>
    <w:rsid w:val="007C2D85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A8"/>
    <w:rsid w:val="007C5251"/>
    <w:rsid w:val="007C588A"/>
    <w:rsid w:val="007C5BC9"/>
    <w:rsid w:val="007C5D54"/>
    <w:rsid w:val="007C5E8F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F29"/>
    <w:rsid w:val="007C713F"/>
    <w:rsid w:val="007C71F3"/>
    <w:rsid w:val="007C7605"/>
    <w:rsid w:val="007C77C1"/>
    <w:rsid w:val="007C7802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593"/>
    <w:rsid w:val="007D175C"/>
    <w:rsid w:val="007D181A"/>
    <w:rsid w:val="007D1CB7"/>
    <w:rsid w:val="007D1E67"/>
    <w:rsid w:val="007D21DE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4009"/>
    <w:rsid w:val="007D40E5"/>
    <w:rsid w:val="007D42A3"/>
    <w:rsid w:val="007D472B"/>
    <w:rsid w:val="007D496B"/>
    <w:rsid w:val="007D4D37"/>
    <w:rsid w:val="007D4D84"/>
    <w:rsid w:val="007D4DCB"/>
    <w:rsid w:val="007D5117"/>
    <w:rsid w:val="007D52BB"/>
    <w:rsid w:val="007D534B"/>
    <w:rsid w:val="007D5BE4"/>
    <w:rsid w:val="007D5D0A"/>
    <w:rsid w:val="007D5E27"/>
    <w:rsid w:val="007D5EC2"/>
    <w:rsid w:val="007D5ECA"/>
    <w:rsid w:val="007D5F99"/>
    <w:rsid w:val="007D618B"/>
    <w:rsid w:val="007D6332"/>
    <w:rsid w:val="007D6367"/>
    <w:rsid w:val="007D646A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8B"/>
    <w:rsid w:val="007F3E8D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EEC"/>
    <w:rsid w:val="00801F75"/>
    <w:rsid w:val="008025F2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A0"/>
    <w:rsid w:val="00804078"/>
    <w:rsid w:val="00804112"/>
    <w:rsid w:val="008044D8"/>
    <w:rsid w:val="00804599"/>
    <w:rsid w:val="00804CB9"/>
    <w:rsid w:val="00805219"/>
    <w:rsid w:val="0080551A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FC"/>
    <w:rsid w:val="008131A7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CD"/>
    <w:rsid w:val="00823E58"/>
    <w:rsid w:val="00824130"/>
    <w:rsid w:val="0082413B"/>
    <w:rsid w:val="008245DE"/>
    <w:rsid w:val="00824669"/>
    <w:rsid w:val="00824A83"/>
    <w:rsid w:val="008251DF"/>
    <w:rsid w:val="008252F4"/>
    <w:rsid w:val="00825C48"/>
    <w:rsid w:val="00825D06"/>
    <w:rsid w:val="00825DE3"/>
    <w:rsid w:val="0082610E"/>
    <w:rsid w:val="00826673"/>
    <w:rsid w:val="008266CD"/>
    <w:rsid w:val="00826907"/>
    <w:rsid w:val="008273E8"/>
    <w:rsid w:val="0082742F"/>
    <w:rsid w:val="00827AF3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AA7"/>
    <w:rsid w:val="00830ABB"/>
    <w:rsid w:val="00830D26"/>
    <w:rsid w:val="00830DC1"/>
    <w:rsid w:val="0083118E"/>
    <w:rsid w:val="008315FB"/>
    <w:rsid w:val="00831888"/>
    <w:rsid w:val="00831B95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A9E"/>
    <w:rsid w:val="00836B1C"/>
    <w:rsid w:val="00836D25"/>
    <w:rsid w:val="00836E7B"/>
    <w:rsid w:val="008371EA"/>
    <w:rsid w:val="00837233"/>
    <w:rsid w:val="0083747E"/>
    <w:rsid w:val="0083787A"/>
    <w:rsid w:val="0083798E"/>
    <w:rsid w:val="00840254"/>
    <w:rsid w:val="008403CC"/>
    <w:rsid w:val="00840544"/>
    <w:rsid w:val="00840653"/>
    <w:rsid w:val="008406B3"/>
    <w:rsid w:val="008409B6"/>
    <w:rsid w:val="00840CDE"/>
    <w:rsid w:val="00840D66"/>
    <w:rsid w:val="00840DA7"/>
    <w:rsid w:val="0084159A"/>
    <w:rsid w:val="0084164A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980"/>
    <w:rsid w:val="00846A4C"/>
    <w:rsid w:val="00846A55"/>
    <w:rsid w:val="00846C2C"/>
    <w:rsid w:val="0084714A"/>
    <w:rsid w:val="00847221"/>
    <w:rsid w:val="0084748F"/>
    <w:rsid w:val="008475D5"/>
    <w:rsid w:val="008476AC"/>
    <w:rsid w:val="00847955"/>
    <w:rsid w:val="00847BBD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D02"/>
    <w:rsid w:val="00851E4B"/>
    <w:rsid w:val="00851F6C"/>
    <w:rsid w:val="00852298"/>
    <w:rsid w:val="00852421"/>
    <w:rsid w:val="00852AFB"/>
    <w:rsid w:val="00852EB6"/>
    <w:rsid w:val="008532F1"/>
    <w:rsid w:val="00853606"/>
    <w:rsid w:val="00853800"/>
    <w:rsid w:val="00853C77"/>
    <w:rsid w:val="00853ED1"/>
    <w:rsid w:val="00853FA2"/>
    <w:rsid w:val="008541B1"/>
    <w:rsid w:val="008545D5"/>
    <w:rsid w:val="00854896"/>
    <w:rsid w:val="0085492D"/>
    <w:rsid w:val="00854F80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8CF"/>
    <w:rsid w:val="00865C6F"/>
    <w:rsid w:val="0086604D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10EF"/>
    <w:rsid w:val="008714CE"/>
    <w:rsid w:val="0087183B"/>
    <w:rsid w:val="00871940"/>
    <w:rsid w:val="00871D82"/>
    <w:rsid w:val="00871DFE"/>
    <w:rsid w:val="00872680"/>
    <w:rsid w:val="008726D8"/>
    <w:rsid w:val="00872AF3"/>
    <w:rsid w:val="00872ECD"/>
    <w:rsid w:val="0087317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800D9"/>
    <w:rsid w:val="00880988"/>
    <w:rsid w:val="00880A63"/>
    <w:rsid w:val="00880A73"/>
    <w:rsid w:val="00880BC8"/>
    <w:rsid w:val="00880C02"/>
    <w:rsid w:val="00880D4A"/>
    <w:rsid w:val="00880D5D"/>
    <w:rsid w:val="00880F2D"/>
    <w:rsid w:val="00881032"/>
    <w:rsid w:val="00881308"/>
    <w:rsid w:val="0088131A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FCB"/>
    <w:rsid w:val="00895704"/>
    <w:rsid w:val="0089579A"/>
    <w:rsid w:val="008958D8"/>
    <w:rsid w:val="00895D55"/>
    <w:rsid w:val="00895FC2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CDE"/>
    <w:rsid w:val="008B1D41"/>
    <w:rsid w:val="008B1DD5"/>
    <w:rsid w:val="008B2012"/>
    <w:rsid w:val="008B2281"/>
    <w:rsid w:val="008B2306"/>
    <w:rsid w:val="008B2413"/>
    <w:rsid w:val="008B273E"/>
    <w:rsid w:val="008B27DB"/>
    <w:rsid w:val="008B2917"/>
    <w:rsid w:val="008B2A47"/>
    <w:rsid w:val="008B2F64"/>
    <w:rsid w:val="008B317B"/>
    <w:rsid w:val="008B3D15"/>
    <w:rsid w:val="008B3F91"/>
    <w:rsid w:val="008B4001"/>
    <w:rsid w:val="008B4489"/>
    <w:rsid w:val="008B44D8"/>
    <w:rsid w:val="008B45A3"/>
    <w:rsid w:val="008B46D9"/>
    <w:rsid w:val="008B4844"/>
    <w:rsid w:val="008B48FC"/>
    <w:rsid w:val="008B4983"/>
    <w:rsid w:val="008B4A9E"/>
    <w:rsid w:val="008B4C01"/>
    <w:rsid w:val="008B4C50"/>
    <w:rsid w:val="008B4FB6"/>
    <w:rsid w:val="008B4FDE"/>
    <w:rsid w:val="008B5427"/>
    <w:rsid w:val="008B5810"/>
    <w:rsid w:val="008B5E53"/>
    <w:rsid w:val="008B614C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51E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AB2"/>
    <w:rsid w:val="008C6C64"/>
    <w:rsid w:val="008C6C7C"/>
    <w:rsid w:val="008C6E52"/>
    <w:rsid w:val="008C6FA5"/>
    <w:rsid w:val="008C705E"/>
    <w:rsid w:val="008C7486"/>
    <w:rsid w:val="008C7B6B"/>
    <w:rsid w:val="008C7D72"/>
    <w:rsid w:val="008C7EA9"/>
    <w:rsid w:val="008D027A"/>
    <w:rsid w:val="008D0B2D"/>
    <w:rsid w:val="008D0D23"/>
    <w:rsid w:val="008D10A4"/>
    <w:rsid w:val="008D1515"/>
    <w:rsid w:val="008D178C"/>
    <w:rsid w:val="008D1AA0"/>
    <w:rsid w:val="008D1BE7"/>
    <w:rsid w:val="008D27A8"/>
    <w:rsid w:val="008D2994"/>
    <w:rsid w:val="008D2ABD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965"/>
    <w:rsid w:val="008D7995"/>
    <w:rsid w:val="008D7E51"/>
    <w:rsid w:val="008D7F70"/>
    <w:rsid w:val="008E00C2"/>
    <w:rsid w:val="008E047C"/>
    <w:rsid w:val="008E0839"/>
    <w:rsid w:val="008E0C57"/>
    <w:rsid w:val="008E177C"/>
    <w:rsid w:val="008E1881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998"/>
    <w:rsid w:val="008E3A89"/>
    <w:rsid w:val="008E3D47"/>
    <w:rsid w:val="008E4272"/>
    <w:rsid w:val="008E43AD"/>
    <w:rsid w:val="008E4464"/>
    <w:rsid w:val="008E481A"/>
    <w:rsid w:val="008E4FFC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E8"/>
    <w:rsid w:val="008E6351"/>
    <w:rsid w:val="008E6369"/>
    <w:rsid w:val="008E6591"/>
    <w:rsid w:val="008E6741"/>
    <w:rsid w:val="008E6742"/>
    <w:rsid w:val="008E6844"/>
    <w:rsid w:val="008E6976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BC2"/>
    <w:rsid w:val="008F3D59"/>
    <w:rsid w:val="008F437A"/>
    <w:rsid w:val="008F448F"/>
    <w:rsid w:val="008F4729"/>
    <w:rsid w:val="008F489E"/>
    <w:rsid w:val="008F49D1"/>
    <w:rsid w:val="008F4D8D"/>
    <w:rsid w:val="008F59B9"/>
    <w:rsid w:val="008F59CA"/>
    <w:rsid w:val="008F59FE"/>
    <w:rsid w:val="008F5F62"/>
    <w:rsid w:val="008F6043"/>
    <w:rsid w:val="008F6288"/>
    <w:rsid w:val="008F6329"/>
    <w:rsid w:val="008F6ADC"/>
    <w:rsid w:val="008F6B11"/>
    <w:rsid w:val="008F6F4C"/>
    <w:rsid w:val="008F7261"/>
    <w:rsid w:val="008F72D3"/>
    <w:rsid w:val="008F73BA"/>
    <w:rsid w:val="008F74DD"/>
    <w:rsid w:val="008F7812"/>
    <w:rsid w:val="008F7C57"/>
    <w:rsid w:val="008F7FC0"/>
    <w:rsid w:val="0090004D"/>
    <w:rsid w:val="009000B2"/>
    <w:rsid w:val="0090051C"/>
    <w:rsid w:val="0090089D"/>
    <w:rsid w:val="00901018"/>
    <w:rsid w:val="0090166C"/>
    <w:rsid w:val="009017E6"/>
    <w:rsid w:val="00901A59"/>
    <w:rsid w:val="00902011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F5A"/>
    <w:rsid w:val="009062E4"/>
    <w:rsid w:val="00906345"/>
    <w:rsid w:val="00906623"/>
    <w:rsid w:val="00906712"/>
    <w:rsid w:val="00906881"/>
    <w:rsid w:val="009068C8"/>
    <w:rsid w:val="00906A19"/>
    <w:rsid w:val="00906A5E"/>
    <w:rsid w:val="00906BA4"/>
    <w:rsid w:val="00906EFA"/>
    <w:rsid w:val="00907CB9"/>
    <w:rsid w:val="00907EB9"/>
    <w:rsid w:val="009100FA"/>
    <w:rsid w:val="00910166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F3"/>
    <w:rsid w:val="00912943"/>
    <w:rsid w:val="00912F07"/>
    <w:rsid w:val="00912F3B"/>
    <w:rsid w:val="00912F6A"/>
    <w:rsid w:val="00913932"/>
    <w:rsid w:val="00913C62"/>
    <w:rsid w:val="00914320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F1D"/>
    <w:rsid w:val="00916014"/>
    <w:rsid w:val="0091605E"/>
    <w:rsid w:val="009160D3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3C7"/>
    <w:rsid w:val="009234E0"/>
    <w:rsid w:val="00924290"/>
    <w:rsid w:val="009243C9"/>
    <w:rsid w:val="00924607"/>
    <w:rsid w:val="0092471F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40"/>
    <w:rsid w:val="0092661D"/>
    <w:rsid w:val="009266C4"/>
    <w:rsid w:val="009268B9"/>
    <w:rsid w:val="009269FF"/>
    <w:rsid w:val="00926E0B"/>
    <w:rsid w:val="009270B3"/>
    <w:rsid w:val="00927905"/>
    <w:rsid w:val="00927AB9"/>
    <w:rsid w:val="00927D50"/>
    <w:rsid w:val="00930367"/>
    <w:rsid w:val="009304D2"/>
    <w:rsid w:val="00930DB7"/>
    <w:rsid w:val="00930DDB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AE5"/>
    <w:rsid w:val="00935CD2"/>
    <w:rsid w:val="00935D81"/>
    <w:rsid w:val="00935F01"/>
    <w:rsid w:val="00935F06"/>
    <w:rsid w:val="009360B6"/>
    <w:rsid w:val="00936100"/>
    <w:rsid w:val="0093611E"/>
    <w:rsid w:val="0093651C"/>
    <w:rsid w:val="00936602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CC"/>
    <w:rsid w:val="00940795"/>
    <w:rsid w:val="00940DE7"/>
    <w:rsid w:val="00940F34"/>
    <w:rsid w:val="00940FF7"/>
    <w:rsid w:val="00941AF4"/>
    <w:rsid w:val="00941B56"/>
    <w:rsid w:val="00941C57"/>
    <w:rsid w:val="00941D97"/>
    <w:rsid w:val="00942279"/>
    <w:rsid w:val="009422E0"/>
    <w:rsid w:val="009425D7"/>
    <w:rsid w:val="00942847"/>
    <w:rsid w:val="00942D5A"/>
    <w:rsid w:val="00942D92"/>
    <w:rsid w:val="00942F33"/>
    <w:rsid w:val="00942F65"/>
    <w:rsid w:val="00943059"/>
    <w:rsid w:val="0094349E"/>
    <w:rsid w:val="0094387B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43F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551"/>
    <w:rsid w:val="0094777C"/>
    <w:rsid w:val="00947A46"/>
    <w:rsid w:val="00947B41"/>
    <w:rsid w:val="00947E7D"/>
    <w:rsid w:val="00950776"/>
    <w:rsid w:val="009507F7"/>
    <w:rsid w:val="00950DF7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DC9"/>
    <w:rsid w:val="00954FEE"/>
    <w:rsid w:val="00955A3D"/>
    <w:rsid w:val="00955A89"/>
    <w:rsid w:val="00955D89"/>
    <w:rsid w:val="00955F46"/>
    <w:rsid w:val="00956555"/>
    <w:rsid w:val="00956A1B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D7"/>
    <w:rsid w:val="0096664B"/>
    <w:rsid w:val="00966862"/>
    <w:rsid w:val="00966A91"/>
    <w:rsid w:val="00966AB0"/>
    <w:rsid w:val="00966C1F"/>
    <w:rsid w:val="00966C68"/>
    <w:rsid w:val="00967202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8A4"/>
    <w:rsid w:val="00970C75"/>
    <w:rsid w:val="00970C85"/>
    <w:rsid w:val="00970DA1"/>
    <w:rsid w:val="0097140F"/>
    <w:rsid w:val="0097151B"/>
    <w:rsid w:val="0097171B"/>
    <w:rsid w:val="00971C06"/>
    <w:rsid w:val="00971F56"/>
    <w:rsid w:val="00972041"/>
    <w:rsid w:val="00972216"/>
    <w:rsid w:val="00972218"/>
    <w:rsid w:val="009723E0"/>
    <w:rsid w:val="009724F8"/>
    <w:rsid w:val="00972572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40A0"/>
    <w:rsid w:val="009740FB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9D4"/>
    <w:rsid w:val="00980AA4"/>
    <w:rsid w:val="00980C31"/>
    <w:rsid w:val="00980FD0"/>
    <w:rsid w:val="00981143"/>
    <w:rsid w:val="00981155"/>
    <w:rsid w:val="00981506"/>
    <w:rsid w:val="00981ADC"/>
    <w:rsid w:val="00982373"/>
    <w:rsid w:val="009826C4"/>
    <w:rsid w:val="00982BCC"/>
    <w:rsid w:val="00982C8F"/>
    <w:rsid w:val="00982F2F"/>
    <w:rsid w:val="009832EF"/>
    <w:rsid w:val="009834B5"/>
    <w:rsid w:val="00983C4E"/>
    <w:rsid w:val="00983CEB"/>
    <w:rsid w:val="00983EF2"/>
    <w:rsid w:val="00983F75"/>
    <w:rsid w:val="009840C7"/>
    <w:rsid w:val="0098466C"/>
    <w:rsid w:val="009846AB"/>
    <w:rsid w:val="00984821"/>
    <w:rsid w:val="00984857"/>
    <w:rsid w:val="00984877"/>
    <w:rsid w:val="00984A11"/>
    <w:rsid w:val="00984E26"/>
    <w:rsid w:val="009850BC"/>
    <w:rsid w:val="00985150"/>
    <w:rsid w:val="009857FA"/>
    <w:rsid w:val="00985971"/>
    <w:rsid w:val="009859C0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781F"/>
    <w:rsid w:val="009978B4"/>
    <w:rsid w:val="00997A61"/>
    <w:rsid w:val="00997AEF"/>
    <w:rsid w:val="00997B88"/>
    <w:rsid w:val="00997DE6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107E"/>
    <w:rsid w:val="009A1091"/>
    <w:rsid w:val="009A1145"/>
    <w:rsid w:val="009A1339"/>
    <w:rsid w:val="009A1AEA"/>
    <w:rsid w:val="009A21A2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458"/>
    <w:rsid w:val="009A648B"/>
    <w:rsid w:val="009A664F"/>
    <w:rsid w:val="009A695C"/>
    <w:rsid w:val="009A7154"/>
    <w:rsid w:val="009A728E"/>
    <w:rsid w:val="009A7671"/>
    <w:rsid w:val="009A7881"/>
    <w:rsid w:val="009A7B7E"/>
    <w:rsid w:val="009A7BCC"/>
    <w:rsid w:val="009A7C99"/>
    <w:rsid w:val="009A7CD6"/>
    <w:rsid w:val="009A7D35"/>
    <w:rsid w:val="009B00A4"/>
    <w:rsid w:val="009B01BA"/>
    <w:rsid w:val="009B07C3"/>
    <w:rsid w:val="009B0BB2"/>
    <w:rsid w:val="009B0BC5"/>
    <w:rsid w:val="009B0D18"/>
    <w:rsid w:val="009B1035"/>
    <w:rsid w:val="009B1350"/>
    <w:rsid w:val="009B152D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3334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7044"/>
    <w:rsid w:val="009B77E6"/>
    <w:rsid w:val="009C02B7"/>
    <w:rsid w:val="009C07C5"/>
    <w:rsid w:val="009C0877"/>
    <w:rsid w:val="009C098F"/>
    <w:rsid w:val="009C0D03"/>
    <w:rsid w:val="009C0DDA"/>
    <w:rsid w:val="009C0E7D"/>
    <w:rsid w:val="009C12A2"/>
    <w:rsid w:val="009C14C7"/>
    <w:rsid w:val="009C1A0B"/>
    <w:rsid w:val="009C1AB4"/>
    <w:rsid w:val="009C1B10"/>
    <w:rsid w:val="009C1BFF"/>
    <w:rsid w:val="009C1C29"/>
    <w:rsid w:val="009C1C2C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D42"/>
    <w:rsid w:val="009C60F3"/>
    <w:rsid w:val="009C632E"/>
    <w:rsid w:val="009C64A9"/>
    <w:rsid w:val="009C65D0"/>
    <w:rsid w:val="009C682A"/>
    <w:rsid w:val="009C6881"/>
    <w:rsid w:val="009C68AD"/>
    <w:rsid w:val="009C691E"/>
    <w:rsid w:val="009C6AC8"/>
    <w:rsid w:val="009C7065"/>
    <w:rsid w:val="009C70E7"/>
    <w:rsid w:val="009C7514"/>
    <w:rsid w:val="009C76AE"/>
    <w:rsid w:val="009C7840"/>
    <w:rsid w:val="009C7B85"/>
    <w:rsid w:val="009D0037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CC"/>
    <w:rsid w:val="009D4932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66E"/>
    <w:rsid w:val="009D781C"/>
    <w:rsid w:val="009D7852"/>
    <w:rsid w:val="009D7CF2"/>
    <w:rsid w:val="009E0087"/>
    <w:rsid w:val="009E0285"/>
    <w:rsid w:val="009E0625"/>
    <w:rsid w:val="009E09E2"/>
    <w:rsid w:val="009E0AF1"/>
    <w:rsid w:val="009E0B41"/>
    <w:rsid w:val="009E0E01"/>
    <w:rsid w:val="009E10CB"/>
    <w:rsid w:val="009E165C"/>
    <w:rsid w:val="009E177A"/>
    <w:rsid w:val="009E193E"/>
    <w:rsid w:val="009E1A19"/>
    <w:rsid w:val="009E1D59"/>
    <w:rsid w:val="009E217E"/>
    <w:rsid w:val="009E2189"/>
    <w:rsid w:val="009E21F5"/>
    <w:rsid w:val="009E24FB"/>
    <w:rsid w:val="009E26BA"/>
    <w:rsid w:val="009E26C0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E6"/>
    <w:rsid w:val="009E730B"/>
    <w:rsid w:val="009E7527"/>
    <w:rsid w:val="009E754C"/>
    <w:rsid w:val="009E774C"/>
    <w:rsid w:val="009E77D9"/>
    <w:rsid w:val="009E7AAF"/>
    <w:rsid w:val="009E7D47"/>
    <w:rsid w:val="009E7FD2"/>
    <w:rsid w:val="009F0562"/>
    <w:rsid w:val="009F082C"/>
    <w:rsid w:val="009F08BB"/>
    <w:rsid w:val="009F0CAE"/>
    <w:rsid w:val="009F0D00"/>
    <w:rsid w:val="009F0DF4"/>
    <w:rsid w:val="009F0F61"/>
    <w:rsid w:val="009F1040"/>
    <w:rsid w:val="009F108E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C10"/>
    <w:rsid w:val="009F60D7"/>
    <w:rsid w:val="009F62CD"/>
    <w:rsid w:val="009F62D0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FF"/>
    <w:rsid w:val="00A005A4"/>
    <w:rsid w:val="00A00AF1"/>
    <w:rsid w:val="00A00B66"/>
    <w:rsid w:val="00A00C3D"/>
    <w:rsid w:val="00A01464"/>
    <w:rsid w:val="00A014BC"/>
    <w:rsid w:val="00A01521"/>
    <w:rsid w:val="00A015C7"/>
    <w:rsid w:val="00A02009"/>
    <w:rsid w:val="00A021C5"/>
    <w:rsid w:val="00A0272D"/>
    <w:rsid w:val="00A02F80"/>
    <w:rsid w:val="00A03105"/>
    <w:rsid w:val="00A033DF"/>
    <w:rsid w:val="00A03531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441"/>
    <w:rsid w:val="00A064E4"/>
    <w:rsid w:val="00A06A2A"/>
    <w:rsid w:val="00A06CF3"/>
    <w:rsid w:val="00A06D79"/>
    <w:rsid w:val="00A06DCE"/>
    <w:rsid w:val="00A0715E"/>
    <w:rsid w:val="00A071B4"/>
    <w:rsid w:val="00A0737F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292"/>
    <w:rsid w:val="00A1129D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66B"/>
    <w:rsid w:val="00A1477D"/>
    <w:rsid w:val="00A147CB"/>
    <w:rsid w:val="00A14A72"/>
    <w:rsid w:val="00A14B09"/>
    <w:rsid w:val="00A15215"/>
    <w:rsid w:val="00A1528B"/>
    <w:rsid w:val="00A1557B"/>
    <w:rsid w:val="00A1590D"/>
    <w:rsid w:val="00A1598A"/>
    <w:rsid w:val="00A15AB3"/>
    <w:rsid w:val="00A15C93"/>
    <w:rsid w:val="00A15D9E"/>
    <w:rsid w:val="00A16050"/>
    <w:rsid w:val="00A161B3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2001C"/>
    <w:rsid w:val="00A20056"/>
    <w:rsid w:val="00A200FC"/>
    <w:rsid w:val="00A20350"/>
    <w:rsid w:val="00A205FB"/>
    <w:rsid w:val="00A20AA3"/>
    <w:rsid w:val="00A20E89"/>
    <w:rsid w:val="00A211B1"/>
    <w:rsid w:val="00A2193B"/>
    <w:rsid w:val="00A21CA5"/>
    <w:rsid w:val="00A222C3"/>
    <w:rsid w:val="00A22379"/>
    <w:rsid w:val="00A22445"/>
    <w:rsid w:val="00A22B6D"/>
    <w:rsid w:val="00A22F2E"/>
    <w:rsid w:val="00A230C2"/>
    <w:rsid w:val="00A23371"/>
    <w:rsid w:val="00A23443"/>
    <w:rsid w:val="00A23682"/>
    <w:rsid w:val="00A2393E"/>
    <w:rsid w:val="00A23980"/>
    <w:rsid w:val="00A23CC1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8F2"/>
    <w:rsid w:val="00A30910"/>
    <w:rsid w:val="00A309D2"/>
    <w:rsid w:val="00A30BBC"/>
    <w:rsid w:val="00A30C2B"/>
    <w:rsid w:val="00A30D9F"/>
    <w:rsid w:val="00A310E2"/>
    <w:rsid w:val="00A31190"/>
    <w:rsid w:val="00A313B2"/>
    <w:rsid w:val="00A316B6"/>
    <w:rsid w:val="00A3193B"/>
    <w:rsid w:val="00A31953"/>
    <w:rsid w:val="00A32245"/>
    <w:rsid w:val="00A327BF"/>
    <w:rsid w:val="00A3298F"/>
    <w:rsid w:val="00A32D0E"/>
    <w:rsid w:val="00A32DB9"/>
    <w:rsid w:val="00A33656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A6D"/>
    <w:rsid w:val="00A35B21"/>
    <w:rsid w:val="00A35E48"/>
    <w:rsid w:val="00A35F81"/>
    <w:rsid w:val="00A3625D"/>
    <w:rsid w:val="00A362F8"/>
    <w:rsid w:val="00A362F9"/>
    <w:rsid w:val="00A36904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C2"/>
    <w:rsid w:val="00A37F1F"/>
    <w:rsid w:val="00A40821"/>
    <w:rsid w:val="00A40DFE"/>
    <w:rsid w:val="00A40E86"/>
    <w:rsid w:val="00A40EB3"/>
    <w:rsid w:val="00A40EFD"/>
    <w:rsid w:val="00A41358"/>
    <w:rsid w:val="00A415E9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2DF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93D"/>
    <w:rsid w:val="00A51ADF"/>
    <w:rsid w:val="00A51B40"/>
    <w:rsid w:val="00A51BA5"/>
    <w:rsid w:val="00A51CF5"/>
    <w:rsid w:val="00A5219C"/>
    <w:rsid w:val="00A52370"/>
    <w:rsid w:val="00A523C2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127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6D4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A96"/>
    <w:rsid w:val="00A61C64"/>
    <w:rsid w:val="00A61D22"/>
    <w:rsid w:val="00A61DAE"/>
    <w:rsid w:val="00A61FF9"/>
    <w:rsid w:val="00A6200F"/>
    <w:rsid w:val="00A6232D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A3"/>
    <w:rsid w:val="00A71F5E"/>
    <w:rsid w:val="00A720BB"/>
    <w:rsid w:val="00A72567"/>
    <w:rsid w:val="00A72840"/>
    <w:rsid w:val="00A72CF5"/>
    <w:rsid w:val="00A72E45"/>
    <w:rsid w:val="00A73042"/>
    <w:rsid w:val="00A73128"/>
    <w:rsid w:val="00A731B1"/>
    <w:rsid w:val="00A73498"/>
    <w:rsid w:val="00A735A1"/>
    <w:rsid w:val="00A73606"/>
    <w:rsid w:val="00A73E44"/>
    <w:rsid w:val="00A73EF9"/>
    <w:rsid w:val="00A742DD"/>
    <w:rsid w:val="00A7445C"/>
    <w:rsid w:val="00A75138"/>
    <w:rsid w:val="00A752F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A24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65A1"/>
    <w:rsid w:val="00A8679B"/>
    <w:rsid w:val="00A868D5"/>
    <w:rsid w:val="00A86A57"/>
    <w:rsid w:val="00A86CA0"/>
    <w:rsid w:val="00A8700D"/>
    <w:rsid w:val="00A870AC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30DD"/>
    <w:rsid w:val="00A93166"/>
    <w:rsid w:val="00A938A4"/>
    <w:rsid w:val="00A93A97"/>
    <w:rsid w:val="00A93D0C"/>
    <w:rsid w:val="00A93D37"/>
    <w:rsid w:val="00A93DFE"/>
    <w:rsid w:val="00A93F24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E6"/>
    <w:rsid w:val="00A963B2"/>
    <w:rsid w:val="00A968D7"/>
    <w:rsid w:val="00A96A60"/>
    <w:rsid w:val="00A9771E"/>
    <w:rsid w:val="00A977AA"/>
    <w:rsid w:val="00A9789F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4D8"/>
    <w:rsid w:val="00AA59D0"/>
    <w:rsid w:val="00AA5BF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953"/>
    <w:rsid w:val="00AB1C48"/>
    <w:rsid w:val="00AB1CE1"/>
    <w:rsid w:val="00AB1EE0"/>
    <w:rsid w:val="00AB2727"/>
    <w:rsid w:val="00AB273E"/>
    <w:rsid w:val="00AB2DEC"/>
    <w:rsid w:val="00AB2E84"/>
    <w:rsid w:val="00AB2F3D"/>
    <w:rsid w:val="00AB30E7"/>
    <w:rsid w:val="00AB327F"/>
    <w:rsid w:val="00AB392A"/>
    <w:rsid w:val="00AB3942"/>
    <w:rsid w:val="00AB3A93"/>
    <w:rsid w:val="00AB3B27"/>
    <w:rsid w:val="00AB3E91"/>
    <w:rsid w:val="00AB3EFB"/>
    <w:rsid w:val="00AB41AB"/>
    <w:rsid w:val="00AB4812"/>
    <w:rsid w:val="00AB4A98"/>
    <w:rsid w:val="00AB4CD7"/>
    <w:rsid w:val="00AB4F06"/>
    <w:rsid w:val="00AB51E7"/>
    <w:rsid w:val="00AB5530"/>
    <w:rsid w:val="00AB5540"/>
    <w:rsid w:val="00AB5D53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CAB"/>
    <w:rsid w:val="00AC11BD"/>
    <w:rsid w:val="00AC11F2"/>
    <w:rsid w:val="00AC12CB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41D"/>
    <w:rsid w:val="00AC47FE"/>
    <w:rsid w:val="00AC4AB1"/>
    <w:rsid w:val="00AC4FB5"/>
    <w:rsid w:val="00AC4FF3"/>
    <w:rsid w:val="00AC549A"/>
    <w:rsid w:val="00AC572E"/>
    <w:rsid w:val="00AC57D0"/>
    <w:rsid w:val="00AC5809"/>
    <w:rsid w:val="00AC5D84"/>
    <w:rsid w:val="00AC5EFE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641"/>
    <w:rsid w:val="00AE164C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901"/>
    <w:rsid w:val="00AE7927"/>
    <w:rsid w:val="00AE7938"/>
    <w:rsid w:val="00AE7983"/>
    <w:rsid w:val="00AE7C1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A2B"/>
    <w:rsid w:val="00AF0B25"/>
    <w:rsid w:val="00AF13CD"/>
    <w:rsid w:val="00AF14D5"/>
    <w:rsid w:val="00AF162F"/>
    <w:rsid w:val="00AF1AB0"/>
    <w:rsid w:val="00AF1ABD"/>
    <w:rsid w:val="00AF1FB7"/>
    <w:rsid w:val="00AF2669"/>
    <w:rsid w:val="00AF27D3"/>
    <w:rsid w:val="00AF2A7A"/>
    <w:rsid w:val="00AF2B94"/>
    <w:rsid w:val="00AF320E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7059"/>
    <w:rsid w:val="00AF71CE"/>
    <w:rsid w:val="00AF727B"/>
    <w:rsid w:val="00AF73D8"/>
    <w:rsid w:val="00AF7404"/>
    <w:rsid w:val="00AF7499"/>
    <w:rsid w:val="00AF74CC"/>
    <w:rsid w:val="00AF7951"/>
    <w:rsid w:val="00AF7A41"/>
    <w:rsid w:val="00AF7BAA"/>
    <w:rsid w:val="00AF7BB3"/>
    <w:rsid w:val="00B00AD6"/>
    <w:rsid w:val="00B00E78"/>
    <w:rsid w:val="00B01997"/>
    <w:rsid w:val="00B019C0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CAA"/>
    <w:rsid w:val="00B02CBC"/>
    <w:rsid w:val="00B02CEF"/>
    <w:rsid w:val="00B02FCB"/>
    <w:rsid w:val="00B039F4"/>
    <w:rsid w:val="00B03AE3"/>
    <w:rsid w:val="00B03B75"/>
    <w:rsid w:val="00B03CC0"/>
    <w:rsid w:val="00B03EB3"/>
    <w:rsid w:val="00B0449B"/>
    <w:rsid w:val="00B046DC"/>
    <w:rsid w:val="00B0493E"/>
    <w:rsid w:val="00B04A13"/>
    <w:rsid w:val="00B04ED7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73"/>
    <w:rsid w:val="00B15B8E"/>
    <w:rsid w:val="00B15DB6"/>
    <w:rsid w:val="00B15EE7"/>
    <w:rsid w:val="00B160F9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BD8"/>
    <w:rsid w:val="00B26C74"/>
    <w:rsid w:val="00B26CE8"/>
    <w:rsid w:val="00B26F0E"/>
    <w:rsid w:val="00B27507"/>
    <w:rsid w:val="00B27726"/>
    <w:rsid w:val="00B27AD0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828"/>
    <w:rsid w:val="00B3295C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687"/>
    <w:rsid w:val="00B34B44"/>
    <w:rsid w:val="00B34B5B"/>
    <w:rsid w:val="00B34E3C"/>
    <w:rsid w:val="00B358C2"/>
    <w:rsid w:val="00B35DF1"/>
    <w:rsid w:val="00B3616C"/>
    <w:rsid w:val="00B3645C"/>
    <w:rsid w:val="00B36602"/>
    <w:rsid w:val="00B366BB"/>
    <w:rsid w:val="00B36B53"/>
    <w:rsid w:val="00B36DBC"/>
    <w:rsid w:val="00B36FC0"/>
    <w:rsid w:val="00B36FD1"/>
    <w:rsid w:val="00B37090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A0"/>
    <w:rsid w:val="00B4538E"/>
    <w:rsid w:val="00B45970"/>
    <w:rsid w:val="00B460C9"/>
    <w:rsid w:val="00B4639F"/>
    <w:rsid w:val="00B46573"/>
    <w:rsid w:val="00B4692A"/>
    <w:rsid w:val="00B469F1"/>
    <w:rsid w:val="00B46C03"/>
    <w:rsid w:val="00B46F8C"/>
    <w:rsid w:val="00B470B8"/>
    <w:rsid w:val="00B47300"/>
    <w:rsid w:val="00B47364"/>
    <w:rsid w:val="00B4765F"/>
    <w:rsid w:val="00B479ED"/>
    <w:rsid w:val="00B47E54"/>
    <w:rsid w:val="00B500EF"/>
    <w:rsid w:val="00B50290"/>
    <w:rsid w:val="00B506DC"/>
    <w:rsid w:val="00B509B8"/>
    <w:rsid w:val="00B509BF"/>
    <w:rsid w:val="00B50CC9"/>
    <w:rsid w:val="00B50CD2"/>
    <w:rsid w:val="00B50F55"/>
    <w:rsid w:val="00B50FCF"/>
    <w:rsid w:val="00B5171A"/>
    <w:rsid w:val="00B5197C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E5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239"/>
    <w:rsid w:val="00B574FF"/>
    <w:rsid w:val="00B57777"/>
    <w:rsid w:val="00B57927"/>
    <w:rsid w:val="00B57C20"/>
    <w:rsid w:val="00B6007C"/>
    <w:rsid w:val="00B6044B"/>
    <w:rsid w:val="00B60567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2009"/>
    <w:rsid w:val="00B62479"/>
    <w:rsid w:val="00B62550"/>
    <w:rsid w:val="00B629C5"/>
    <w:rsid w:val="00B62E61"/>
    <w:rsid w:val="00B62E74"/>
    <w:rsid w:val="00B62F9A"/>
    <w:rsid w:val="00B63587"/>
    <w:rsid w:val="00B6374C"/>
    <w:rsid w:val="00B6383F"/>
    <w:rsid w:val="00B63B1A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55B"/>
    <w:rsid w:val="00B6566B"/>
    <w:rsid w:val="00B658D9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5D4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934"/>
    <w:rsid w:val="00B76AA7"/>
    <w:rsid w:val="00B76B41"/>
    <w:rsid w:val="00B76C10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F5"/>
    <w:rsid w:val="00B81129"/>
    <w:rsid w:val="00B81292"/>
    <w:rsid w:val="00B812F0"/>
    <w:rsid w:val="00B815D9"/>
    <w:rsid w:val="00B81A7D"/>
    <w:rsid w:val="00B81E51"/>
    <w:rsid w:val="00B82931"/>
    <w:rsid w:val="00B82A88"/>
    <w:rsid w:val="00B8341D"/>
    <w:rsid w:val="00B83446"/>
    <w:rsid w:val="00B83545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7D1"/>
    <w:rsid w:val="00B938D2"/>
    <w:rsid w:val="00B93F7D"/>
    <w:rsid w:val="00B94318"/>
    <w:rsid w:val="00B944C4"/>
    <w:rsid w:val="00B94599"/>
    <w:rsid w:val="00B94C7F"/>
    <w:rsid w:val="00B94E86"/>
    <w:rsid w:val="00B95942"/>
    <w:rsid w:val="00B95A99"/>
    <w:rsid w:val="00B95CC1"/>
    <w:rsid w:val="00B95DD0"/>
    <w:rsid w:val="00B95DD4"/>
    <w:rsid w:val="00B962D2"/>
    <w:rsid w:val="00B96302"/>
    <w:rsid w:val="00B96609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21FD"/>
    <w:rsid w:val="00BA2621"/>
    <w:rsid w:val="00BA263F"/>
    <w:rsid w:val="00BA295D"/>
    <w:rsid w:val="00BA2C36"/>
    <w:rsid w:val="00BA331F"/>
    <w:rsid w:val="00BA3915"/>
    <w:rsid w:val="00BA39B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34F"/>
    <w:rsid w:val="00BA6556"/>
    <w:rsid w:val="00BA69A1"/>
    <w:rsid w:val="00BA6C13"/>
    <w:rsid w:val="00BA6DF4"/>
    <w:rsid w:val="00BA733C"/>
    <w:rsid w:val="00BA750F"/>
    <w:rsid w:val="00BA7689"/>
    <w:rsid w:val="00BA796A"/>
    <w:rsid w:val="00BA797A"/>
    <w:rsid w:val="00BA79EB"/>
    <w:rsid w:val="00BA7FBA"/>
    <w:rsid w:val="00BB00B8"/>
    <w:rsid w:val="00BB026E"/>
    <w:rsid w:val="00BB03D5"/>
    <w:rsid w:val="00BB082C"/>
    <w:rsid w:val="00BB0A0A"/>
    <w:rsid w:val="00BB0ABD"/>
    <w:rsid w:val="00BB0D73"/>
    <w:rsid w:val="00BB1227"/>
    <w:rsid w:val="00BB14AF"/>
    <w:rsid w:val="00BB17A9"/>
    <w:rsid w:val="00BB1B13"/>
    <w:rsid w:val="00BB26A5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40B"/>
    <w:rsid w:val="00BC0766"/>
    <w:rsid w:val="00BC0794"/>
    <w:rsid w:val="00BC07C5"/>
    <w:rsid w:val="00BC0C6C"/>
    <w:rsid w:val="00BC10DC"/>
    <w:rsid w:val="00BC1374"/>
    <w:rsid w:val="00BC1545"/>
    <w:rsid w:val="00BC15E4"/>
    <w:rsid w:val="00BC197B"/>
    <w:rsid w:val="00BC1991"/>
    <w:rsid w:val="00BC1B1C"/>
    <w:rsid w:val="00BC1D4F"/>
    <w:rsid w:val="00BC1EBA"/>
    <w:rsid w:val="00BC25B2"/>
    <w:rsid w:val="00BC2715"/>
    <w:rsid w:val="00BC2939"/>
    <w:rsid w:val="00BC298E"/>
    <w:rsid w:val="00BC29F3"/>
    <w:rsid w:val="00BC2CE7"/>
    <w:rsid w:val="00BC2F76"/>
    <w:rsid w:val="00BC3196"/>
    <w:rsid w:val="00BC3197"/>
    <w:rsid w:val="00BC330D"/>
    <w:rsid w:val="00BC3341"/>
    <w:rsid w:val="00BC36B7"/>
    <w:rsid w:val="00BC39A5"/>
    <w:rsid w:val="00BC3D05"/>
    <w:rsid w:val="00BC3E4F"/>
    <w:rsid w:val="00BC43C9"/>
    <w:rsid w:val="00BC486B"/>
    <w:rsid w:val="00BC4A78"/>
    <w:rsid w:val="00BC4C03"/>
    <w:rsid w:val="00BC4E60"/>
    <w:rsid w:val="00BC4ECE"/>
    <w:rsid w:val="00BC4FD3"/>
    <w:rsid w:val="00BC56AC"/>
    <w:rsid w:val="00BC57F2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E0"/>
    <w:rsid w:val="00BD382B"/>
    <w:rsid w:val="00BD390D"/>
    <w:rsid w:val="00BD391A"/>
    <w:rsid w:val="00BD3C2D"/>
    <w:rsid w:val="00BD3EF0"/>
    <w:rsid w:val="00BD419D"/>
    <w:rsid w:val="00BD41FA"/>
    <w:rsid w:val="00BD43CD"/>
    <w:rsid w:val="00BD4886"/>
    <w:rsid w:val="00BD4B10"/>
    <w:rsid w:val="00BD4B5B"/>
    <w:rsid w:val="00BD4D91"/>
    <w:rsid w:val="00BD4E68"/>
    <w:rsid w:val="00BD520A"/>
    <w:rsid w:val="00BD52C9"/>
    <w:rsid w:val="00BD52DD"/>
    <w:rsid w:val="00BD5651"/>
    <w:rsid w:val="00BD58C0"/>
    <w:rsid w:val="00BD5AF7"/>
    <w:rsid w:val="00BD5B1E"/>
    <w:rsid w:val="00BD5CCE"/>
    <w:rsid w:val="00BD6299"/>
    <w:rsid w:val="00BD66AE"/>
    <w:rsid w:val="00BD6868"/>
    <w:rsid w:val="00BD6AFC"/>
    <w:rsid w:val="00BD6BDA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B5E"/>
    <w:rsid w:val="00BE3F71"/>
    <w:rsid w:val="00BE419B"/>
    <w:rsid w:val="00BE41A4"/>
    <w:rsid w:val="00BE43CD"/>
    <w:rsid w:val="00BE43EA"/>
    <w:rsid w:val="00BE4697"/>
    <w:rsid w:val="00BE473C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A4E"/>
    <w:rsid w:val="00BF3D24"/>
    <w:rsid w:val="00BF4371"/>
    <w:rsid w:val="00BF438D"/>
    <w:rsid w:val="00BF43CD"/>
    <w:rsid w:val="00BF457E"/>
    <w:rsid w:val="00BF45DC"/>
    <w:rsid w:val="00BF4664"/>
    <w:rsid w:val="00BF46C3"/>
    <w:rsid w:val="00BF489C"/>
    <w:rsid w:val="00BF4A0A"/>
    <w:rsid w:val="00BF4CA3"/>
    <w:rsid w:val="00BF4E08"/>
    <w:rsid w:val="00BF5384"/>
    <w:rsid w:val="00BF55C6"/>
    <w:rsid w:val="00BF56E6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A23"/>
    <w:rsid w:val="00BF7A91"/>
    <w:rsid w:val="00BF7AB0"/>
    <w:rsid w:val="00C0054C"/>
    <w:rsid w:val="00C00785"/>
    <w:rsid w:val="00C00AEC"/>
    <w:rsid w:val="00C00B26"/>
    <w:rsid w:val="00C00DCB"/>
    <w:rsid w:val="00C00F1D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23A"/>
    <w:rsid w:val="00C06248"/>
    <w:rsid w:val="00C06AAF"/>
    <w:rsid w:val="00C06B5D"/>
    <w:rsid w:val="00C06E58"/>
    <w:rsid w:val="00C07221"/>
    <w:rsid w:val="00C07887"/>
    <w:rsid w:val="00C07AF6"/>
    <w:rsid w:val="00C101EA"/>
    <w:rsid w:val="00C10347"/>
    <w:rsid w:val="00C1069C"/>
    <w:rsid w:val="00C10DE7"/>
    <w:rsid w:val="00C11458"/>
    <w:rsid w:val="00C116D3"/>
    <w:rsid w:val="00C11808"/>
    <w:rsid w:val="00C118E5"/>
    <w:rsid w:val="00C1198C"/>
    <w:rsid w:val="00C11A77"/>
    <w:rsid w:val="00C11D16"/>
    <w:rsid w:val="00C1265D"/>
    <w:rsid w:val="00C12746"/>
    <w:rsid w:val="00C12D39"/>
    <w:rsid w:val="00C13143"/>
    <w:rsid w:val="00C1315B"/>
    <w:rsid w:val="00C1346D"/>
    <w:rsid w:val="00C1352B"/>
    <w:rsid w:val="00C137E0"/>
    <w:rsid w:val="00C13BDF"/>
    <w:rsid w:val="00C13E0A"/>
    <w:rsid w:val="00C14086"/>
    <w:rsid w:val="00C1434B"/>
    <w:rsid w:val="00C1448A"/>
    <w:rsid w:val="00C14903"/>
    <w:rsid w:val="00C14D6B"/>
    <w:rsid w:val="00C15511"/>
    <w:rsid w:val="00C1584F"/>
    <w:rsid w:val="00C159F9"/>
    <w:rsid w:val="00C15A21"/>
    <w:rsid w:val="00C15A2F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C38"/>
    <w:rsid w:val="00C20DA5"/>
    <w:rsid w:val="00C20DE7"/>
    <w:rsid w:val="00C210EA"/>
    <w:rsid w:val="00C21128"/>
    <w:rsid w:val="00C21226"/>
    <w:rsid w:val="00C213C2"/>
    <w:rsid w:val="00C213EF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4EC"/>
    <w:rsid w:val="00C23690"/>
    <w:rsid w:val="00C23816"/>
    <w:rsid w:val="00C23935"/>
    <w:rsid w:val="00C23C97"/>
    <w:rsid w:val="00C24102"/>
    <w:rsid w:val="00C24D0B"/>
    <w:rsid w:val="00C24FAB"/>
    <w:rsid w:val="00C25162"/>
    <w:rsid w:val="00C251DC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A88"/>
    <w:rsid w:val="00C32E98"/>
    <w:rsid w:val="00C3321F"/>
    <w:rsid w:val="00C33376"/>
    <w:rsid w:val="00C333E9"/>
    <w:rsid w:val="00C334AD"/>
    <w:rsid w:val="00C33547"/>
    <w:rsid w:val="00C33928"/>
    <w:rsid w:val="00C3411A"/>
    <w:rsid w:val="00C343C1"/>
    <w:rsid w:val="00C344F0"/>
    <w:rsid w:val="00C3450F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E44"/>
    <w:rsid w:val="00C44052"/>
    <w:rsid w:val="00C440E3"/>
    <w:rsid w:val="00C4411A"/>
    <w:rsid w:val="00C44196"/>
    <w:rsid w:val="00C44216"/>
    <w:rsid w:val="00C4437C"/>
    <w:rsid w:val="00C44978"/>
    <w:rsid w:val="00C44AAE"/>
    <w:rsid w:val="00C44BCF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5DF"/>
    <w:rsid w:val="00C47788"/>
    <w:rsid w:val="00C47821"/>
    <w:rsid w:val="00C50166"/>
    <w:rsid w:val="00C50773"/>
    <w:rsid w:val="00C50CF0"/>
    <w:rsid w:val="00C50D12"/>
    <w:rsid w:val="00C51167"/>
    <w:rsid w:val="00C5148B"/>
    <w:rsid w:val="00C514F2"/>
    <w:rsid w:val="00C515A8"/>
    <w:rsid w:val="00C51976"/>
    <w:rsid w:val="00C51A6F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E41"/>
    <w:rsid w:val="00C53F1D"/>
    <w:rsid w:val="00C53F88"/>
    <w:rsid w:val="00C54007"/>
    <w:rsid w:val="00C54099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A54"/>
    <w:rsid w:val="00C64A84"/>
    <w:rsid w:val="00C64CD7"/>
    <w:rsid w:val="00C64D48"/>
    <w:rsid w:val="00C65060"/>
    <w:rsid w:val="00C6525A"/>
    <w:rsid w:val="00C6528D"/>
    <w:rsid w:val="00C6543B"/>
    <w:rsid w:val="00C6549E"/>
    <w:rsid w:val="00C655F1"/>
    <w:rsid w:val="00C6575C"/>
    <w:rsid w:val="00C662E2"/>
    <w:rsid w:val="00C6658F"/>
    <w:rsid w:val="00C6669D"/>
    <w:rsid w:val="00C66EB6"/>
    <w:rsid w:val="00C6740A"/>
    <w:rsid w:val="00C6746E"/>
    <w:rsid w:val="00C67733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ACB"/>
    <w:rsid w:val="00C70EF5"/>
    <w:rsid w:val="00C71474"/>
    <w:rsid w:val="00C71900"/>
    <w:rsid w:val="00C719AE"/>
    <w:rsid w:val="00C7214B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3B7"/>
    <w:rsid w:val="00C7341C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7B3"/>
    <w:rsid w:val="00C808AB"/>
    <w:rsid w:val="00C80AD7"/>
    <w:rsid w:val="00C80AE4"/>
    <w:rsid w:val="00C80BB6"/>
    <w:rsid w:val="00C80C0C"/>
    <w:rsid w:val="00C80CC6"/>
    <w:rsid w:val="00C80F09"/>
    <w:rsid w:val="00C811E0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CB9"/>
    <w:rsid w:val="00C8302A"/>
    <w:rsid w:val="00C83186"/>
    <w:rsid w:val="00C83197"/>
    <w:rsid w:val="00C8333B"/>
    <w:rsid w:val="00C83547"/>
    <w:rsid w:val="00C8359F"/>
    <w:rsid w:val="00C83E27"/>
    <w:rsid w:val="00C84695"/>
    <w:rsid w:val="00C84736"/>
    <w:rsid w:val="00C84760"/>
    <w:rsid w:val="00C84A2A"/>
    <w:rsid w:val="00C84ACC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F2B"/>
    <w:rsid w:val="00C87F30"/>
    <w:rsid w:val="00C9028A"/>
    <w:rsid w:val="00C902FE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6C7"/>
    <w:rsid w:val="00C9493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355"/>
    <w:rsid w:val="00CA247D"/>
    <w:rsid w:val="00CA24BC"/>
    <w:rsid w:val="00CA2632"/>
    <w:rsid w:val="00CA280D"/>
    <w:rsid w:val="00CA29F6"/>
    <w:rsid w:val="00CA2EAB"/>
    <w:rsid w:val="00CA309B"/>
    <w:rsid w:val="00CA357E"/>
    <w:rsid w:val="00CA3B97"/>
    <w:rsid w:val="00CA3CD8"/>
    <w:rsid w:val="00CA3F79"/>
    <w:rsid w:val="00CA43C5"/>
    <w:rsid w:val="00CA4AC8"/>
    <w:rsid w:val="00CA4E6C"/>
    <w:rsid w:val="00CA508C"/>
    <w:rsid w:val="00CA51EF"/>
    <w:rsid w:val="00CA59D6"/>
    <w:rsid w:val="00CA5ADC"/>
    <w:rsid w:val="00CA5EBE"/>
    <w:rsid w:val="00CA5EDE"/>
    <w:rsid w:val="00CA6002"/>
    <w:rsid w:val="00CA601A"/>
    <w:rsid w:val="00CA6288"/>
    <w:rsid w:val="00CA6515"/>
    <w:rsid w:val="00CA6629"/>
    <w:rsid w:val="00CA6750"/>
    <w:rsid w:val="00CA6952"/>
    <w:rsid w:val="00CA6A29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CDA"/>
    <w:rsid w:val="00CB0D7F"/>
    <w:rsid w:val="00CB0E38"/>
    <w:rsid w:val="00CB0F03"/>
    <w:rsid w:val="00CB10EB"/>
    <w:rsid w:val="00CB1756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78F"/>
    <w:rsid w:val="00CB4241"/>
    <w:rsid w:val="00CB4522"/>
    <w:rsid w:val="00CB456A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95D"/>
    <w:rsid w:val="00CB59A9"/>
    <w:rsid w:val="00CB5ABA"/>
    <w:rsid w:val="00CB5B7F"/>
    <w:rsid w:val="00CB5E09"/>
    <w:rsid w:val="00CB5FCF"/>
    <w:rsid w:val="00CB5FF2"/>
    <w:rsid w:val="00CB621A"/>
    <w:rsid w:val="00CB654A"/>
    <w:rsid w:val="00CB679D"/>
    <w:rsid w:val="00CB68CE"/>
    <w:rsid w:val="00CB6959"/>
    <w:rsid w:val="00CB6972"/>
    <w:rsid w:val="00CB6EB6"/>
    <w:rsid w:val="00CB71B8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DD2"/>
    <w:rsid w:val="00CC1E5B"/>
    <w:rsid w:val="00CC1F3E"/>
    <w:rsid w:val="00CC2120"/>
    <w:rsid w:val="00CC213E"/>
    <w:rsid w:val="00CC21DF"/>
    <w:rsid w:val="00CC24A2"/>
    <w:rsid w:val="00CC2FCF"/>
    <w:rsid w:val="00CC33A8"/>
    <w:rsid w:val="00CC363B"/>
    <w:rsid w:val="00CC370D"/>
    <w:rsid w:val="00CC382C"/>
    <w:rsid w:val="00CC3A52"/>
    <w:rsid w:val="00CC3A92"/>
    <w:rsid w:val="00CC3AF0"/>
    <w:rsid w:val="00CC3E8D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21E8"/>
    <w:rsid w:val="00CD2339"/>
    <w:rsid w:val="00CD27E2"/>
    <w:rsid w:val="00CD2C8C"/>
    <w:rsid w:val="00CD2D1B"/>
    <w:rsid w:val="00CD2E82"/>
    <w:rsid w:val="00CD301D"/>
    <w:rsid w:val="00CD30C3"/>
    <w:rsid w:val="00CD3326"/>
    <w:rsid w:val="00CD3E9B"/>
    <w:rsid w:val="00CD4104"/>
    <w:rsid w:val="00CD4612"/>
    <w:rsid w:val="00CD4810"/>
    <w:rsid w:val="00CD48DE"/>
    <w:rsid w:val="00CD4AD1"/>
    <w:rsid w:val="00CD4D09"/>
    <w:rsid w:val="00CD4D47"/>
    <w:rsid w:val="00CD4DE3"/>
    <w:rsid w:val="00CD5028"/>
    <w:rsid w:val="00CD528E"/>
    <w:rsid w:val="00CD53E5"/>
    <w:rsid w:val="00CD548C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41F"/>
    <w:rsid w:val="00CE15FF"/>
    <w:rsid w:val="00CE16AA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347A"/>
    <w:rsid w:val="00CE3689"/>
    <w:rsid w:val="00CE3A7C"/>
    <w:rsid w:val="00CE3AFC"/>
    <w:rsid w:val="00CE3DF8"/>
    <w:rsid w:val="00CE4127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1038"/>
    <w:rsid w:val="00CF1792"/>
    <w:rsid w:val="00CF1C9F"/>
    <w:rsid w:val="00CF1D52"/>
    <w:rsid w:val="00CF22F9"/>
    <w:rsid w:val="00CF298C"/>
    <w:rsid w:val="00CF29FF"/>
    <w:rsid w:val="00CF2B46"/>
    <w:rsid w:val="00CF30F0"/>
    <w:rsid w:val="00CF31FE"/>
    <w:rsid w:val="00CF3210"/>
    <w:rsid w:val="00CF344A"/>
    <w:rsid w:val="00CF3C07"/>
    <w:rsid w:val="00CF3D51"/>
    <w:rsid w:val="00CF3D5A"/>
    <w:rsid w:val="00CF4311"/>
    <w:rsid w:val="00CF4822"/>
    <w:rsid w:val="00CF4B42"/>
    <w:rsid w:val="00CF5957"/>
    <w:rsid w:val="00CF59E2"/>
    <w:rsid w:val="00CF5A15"/>
    <w:rsid w:val="00CF613D"/>
    <w:rsid w:val="00CF6147"/>
    <w:rsid w:val="00CF622E"/>
    <w:rsid w:val="00CF68FC"/>
    <w:rsid w:val="00CF6A2E"/>
    <w:rsid w:val="00CF6AE8"/>
    <w:rsid w:val="00CF6C07"/>
    <w:rsid w:val="00CF6FAB"/>
    <w:rsid w:val="00CF7328"/>
    <w:rsid w:val="00CF7818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F2"/>
    <w:rsid w:val="00D014A4"/>
    <w:rsid w:val="00D014EA"/>
    <w:rsid w:val="00D01AEB"/>
    <w:rsid w:val="00D01F5D"/>
    <w:rsid w:val="00D0241A"/>
    <w:rsid w:val="00D02D15"/>
    <w:rsid w:val="00D02E21"/>
    <w:rsid w:val="00D02E49"/>
    <w:rsid w:val="00D02E4D"/>
    <w:rsid w:val="00D0343C"/>
    <w:rsid w:val="00D034F5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849"/>
    <w:rsid w:val="00D1095F"/>
    <w:rsid w:val="00D10C3C"/>
    <w:rsid w:val="00D10D9B"/>
    <w:rsid w:val="00D1148E"/>
    <w:rsid w:val="00D1180D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639D"/>
    <w:rsid w:val="00D164B7"/>
    <w:rsid w:val="00D166FC"/>
    <w:rsid w:val="00D16C13"/>
    <w:rsid w:val="00D16DD4"/>
    <w:rsid w:val="00D16E6F"/>
    <w:rsid w:val="00D17839"/>
    <w:rsid w:val="00D17CB7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CE4"/>
    <w:rsid w:val="00D20D0B"/>
    <w:rsid w:val="00D20EDF"/>
    <w:rsid w:val="00D20FBC"/>
    <w:rsid w:val="00D210FA"/>
    <w:rsid w:val="00D2167F"/>
    <w:rsid w:val="00D21A19"/>
    <w:rsid w:val="00D21A37"/>
    <w:rsid w:val="00D21FFE"/>
    <w:rsid w:val="00D22106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1F5"/>
    <w:rsid w:val="00D271FD"/>
    <w:rsid w:val="00D2734B"/>
    <w:rsid w:val="00D2763F"/>
    <w:rsid w:val="00D27908"/>
    <w:rsid w:val="00D27980"/>
    <w:rsid w:val="00D27C5E"/>
    <w:rsid w:val="00D27F34"/>
    <w:rsid w:val="00D3042B"/>
    <w:rsid w:val="00D3063D"/>
    <w:rsid w:val="00D307CC"/>
    <w:rsid w:val="00D30A3C"/>
    <w:rsid w:val="00D31183"/>
    <w:rsid w:val="00D315EA"/>
    <w:rsid w:val="00D316D4"/>
    <w:rsid w:val="00D31734"/>
    <w:rsid w:val="00D3203D"/>
    <w:rsid w:val="00D32183"/>
    <w:rsid w:val="00D32598"/>
    <w:rsid w:val="00D3272E"/>
    <w:rsid w:val="00D327F8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DEC"/>
    <w:rsid w:val="00D35FB7"/>
    <w:rsid w:val="00D36217"/>
    <w:rsid w:val="00D36568"/>
    <w:rsid w:val="00D366C8"/>
    <w:rsid w:val="00D36719"/>
    <w:rsid w:val="00D369D2"/>
    <w:rsid w:val="00D369E8"/>
    <w:rsid w:val="00D3701C"/>
    <w:rsid w:val="00D374AA"/>
    <w:rsid w:val="00D37777"/>
    <w:rsid w:val="00D37981"/>
    <w:rsid w:val="00D37D45"/>
    <w:rsid w:val="00D37DD2"/>
    <w:rsid w:val="00D40056"/>
    <w:rsid w:val="00D4021C"/>
    <w:rsid w:val="00D403AC"/>
    <w:rsid w:val="00D4062B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D5A"/>
    <w:rsid w:val="00D45DA2"/>
    <w:rsid w:val="00D4605B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3CB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9E4"/>
    <w:rsid w:val="00D53CE4"/>
    <w:rsid w:val="00D53FFE"/>
    <w:rsid w:val="00D5400D"/>
    <w:rsid w:val="00D540F0"/>
    <w:rsid w:val="00D54169"/>
    <w:rsid w:val="00D541D9"/>
    <w:rsid w:val="00D54540"/>
    <w:rsid w:val="00D5476B"/>
    <w:rsid w:val="00D54F09"/>
    <w:rsid w:val="00D55037"/>
    <w:rsid w:val="00D55382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727C"/>
    <w:rsid w:val="00D572A9"/>
    <w:rsid w:val="00D57991"/>
    <w:rsid w:val="00D57E50"/>
    <w:rsid w:val="00D60152"/>
    <w:rsid w:val="00D601F8"/>
    <w:rsid w:val="00D602C0"/>
    <w:rsid w:val="00D6091B"/>
    <w:rsid w:val="00D60976"/>
    <w:rsid w:val="00D60B32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510"/>
    <w:rsid w:val="00D62EB3"/>
    <w:rsid w:val="00D631C4"/>
    <w:rsid w:val="00D6325D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E5E"/>
    <w:rsid w:val="00D6500D"/>
    <w:rsid w:val="00D6501C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3196"/>
    <w:rsid w:val="00D734E4"/>
    <w:rsid w:val="00D735C3"/>
    <w:rsid w:val="00D737C5"/>
    <w:rsid w:val="00D737CF"/>
    <w:rsid w:val="00D739BB"/>
    <w:rsid w:val="00D73BB7"/>
    <w:rsid w:val="00D74035"/>
    <w:rsid w:val="00D7410B"/>
    <w:rsid w:val="00D7418A"/>
    <w:rsid w:val="00D743CC"/>
    <w:rsid w:val="00D746E4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5D"/>
    <w:rsid w:val="00D84F46"/>
    <w:rsid w:val="00D85246"/>
    <w:rsid w:val="00D852BA"/>
    <w:rsid w:val="00D85454"/>
    <w:rsid w:val="00D85560"/>
    <w:rsid w:val="00D856DC"/>
    <w:rsid w:val="00D85A01"/>
    <w:rsid w:val="00D85CD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65F"/>
    <w:rsid w:val="00D92763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A34"/>
    <w:rsid w:val="00D95C60"/>
    <w:rsid w:val="00D95ED2"/>
    <w:rsid w:val="00D95EDE"/>
    <w:rsid w:val="00D960C3"/>
    <w:rsid w:val="00D96576"/>
    <w:rsid w:val="00D965E8"/>
    <w:rsid w:val="00D967A9"/>
    <w:rsid w:val="00D967B4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6BF"/>
    <w:rsid w:val="00DA17CC"/>
    <w:rsid w:val="00DA1C69"/>
    <w:rsid w:val="00DA1FC4"/>
    <w:rsid w:val="00DA239E"/>
    <w:rsid w:val="00DA2584"/>
    <w:rsid w:val="00DA2AB4"/>
    <w:rsid w:val="00DA2DBC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AD0"/>
    <w:rsid w:val="00DA4C4E"/>
    <w:rsid w:val="00DA5F3F"/>
    <w:rsid w:val="00DA6925"/>
    <w:rsid w:val="00DA6E78"/>
    <w:rsid w:val="00DA6ECF"/>
    <w:rsid w:val="00DA6F35"/>
    <w:rsid w:val="00DA724C"/>
    <w:rsid w:val="00DA72AB"/>
    <w:rsid w:val="00DA76B6"/>
    <w:rsid w:val="00DA773C"/>
    <w:rsid w:val="00DA79CB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B74"/>
    <w:rsid w:val="00DB2F5A"/>
    <w:rsid w:val="00DB2F96"/>
    <w:rsid w:val="00DB2FCA"/>
    <w:rsid w:val="00DB2FD2"/>
    <w:rsid w:val="00DB3012"/>
    <w:rsid w:val="00DB36BC"/>
    <w:rsid w:val="00DB3F37"/>
    <w:rsid w:val="00DB3F5B"/>
    <w:rsid w:val="00DB4201"/>
    <w:rsid w:val="00DB490E"/>
    <w:rsid w:val="00DB4EF2"/>
    <w:rsid w:val="00DB56AD"/>
    <w:rsid w:val="00DB573E"/>
    <w:rsid w:val="00DB611D"/>
    <w:rsid w:val="00DB615A"/>
    <w:rsid w:val="00DB618E"/>
    <w:rsid w:val="00DB63EB"/>
    <w:rsid w:val="00DB6434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A5C"/>
    <w:rsid w:val="00DD1BD6"/>
    <w:rsid w:val="00DD1D90"/>
    <w:rsid w:val="00DD1DD1"/>
    <w:rsid w:val="00DD1FE0"/>
    <w:rsid w:val="00DD2154"/>
    <w:rsid w:val="00DD2601"/>
    <w:rsid w:val="00DD2A25"/>
    <w:rsid w:val="00DD2C92"/>
    <w:rsid w:val="00DD2D0F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E1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1D6"/>
    <w:rsid w:val="00DE34F7"/>
    <w:rsid w:val="00DE3583"/>
    <w:rsid w:val="00DE3B17"/>
    <w:rsid w:val="00DE3CFA"/>
    <w:rsid w:val="00DE3F45"/>
    <w:rsid w:val="00DE41D9"/>
    <w:rsid w:val="00DE4298"/>
    <w:rsid w:val="00DE4672"/>
    <w:rsid w:val="00DE4AAB"/>
    <w:rsid w:val="00DE4CEB"/>
    <w:rsid w:val="00DE4DA8"/>
    <w:rsid w:val="00DE4EDA"/>
    <w:rsid w:val="00DE541C"/>
    <w:rsid w:val="00DE5685"/>
    <w:rsid w:val="00DE5A2E"/>
    <w:rsid w:val="00DE5AB7"/>
    <w:rsid w:val="00DE5BB0"/>
    <w:rsid w:val="00DE600A"/>
    <w:rsid w:val="00DE604A"/>
    <w:rsid w:val="00DE641F"/>
    <w:rsid w:val="00DE686D"/>
    <w:rsid w:val="00DE6949"/>
    <w:rsid w:val="00DE69B5"/>
    <w:rsid w:val="00DE69BF"/>
    <w:rsid w:val="00DE6D06"/>
    <w:rsid w:val="00DE6D0E"/>
    <w:rsid w:val="00DE724B"/>
    <w:rsid w:val="00DE74D6"/>
    <w:rsid w:val="00DE78E7"/>
    <w:rsid w:val="00DE79A0"/>
    <w:rsid w:val="00DE7A03"/>
    <w:rsid w:val="00DE7A37"/>
    <w:rsid w:val="00DE7A60"/>
    <w:rsid w:val="00DE7CB9"/>
    <w:rsid w:val="00DE7FEB"/>
    <w:rsid w:val="00DF003D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1A4"/>
    <w:rsid w:val="00DF1405"/>
    <w:rsid w:val="00DF1B08"/>
    <w:rsid w:val="00DF1B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5C8"/>
    <w:rsid w:val="00DF67E5"/>
    <w:rsid w:val="00DF6D65"/>
    <w:rsid w:val="00DF6E60"/>
    <w:rsid w:val="00DF7028"/>
    <w:rsid w:val="00DF7263"/>
    <w:rsid w:val="00DF75D7"/>
    <w:rsid w:val="00DF78D3"/>
    <w:rsid w:val="00DF79A3"/>
    <w:rsid w:val="00DF7A1D"/>
    <w:rsid w:val="00DF7C8B"/>
    <w:rsid w:val="00DF7CCB"/>
    <w:rsid w:val="00DF7DF6"/>
    <w:rsid w:val="00E00011"/>
    <w:rsid w:val="00E00169"/>
    <w:rsid w:val="00E00341"/>
    <w:rsid w:val="00E00522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9CF"/>
    <w:rsid w:val="00E02BAA"/>
    <w:rsid w:val="00E02C35"/>
    <w:rsid w:val="00E02D10"/>
    <w:rsid w:val="00E02DC0"/>
    <w:rsid w:val="00E02FF7"/>
    <w:rsid w:val="00E03123"/>
    <w:rsid w:val="00E032D2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E03"/>
    <w:rsid w:val="00E0555C"/>
    <w:rsid w:val="00E05730"/>
    <w:rsid w:val="00E058E9"/>
    <w:rsid w:val="00E05C1A"/>
    <w:rsid w:val="00E05FFA"/>
    <w:rsid w:val="00E06147"/>
    <w:rsid w:val="00E06A04"/>
    <w:rsid w:val="00E06AC1"/>
    <w:rsid w:val="00E06CCB"/>
    <w:rsid w:val="00E07056"/>
    <w:rsid w:val="00E070C1"/>
    <w:rsid w:val="00E07157"/>
    <w:rsid w:val="00E0749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3E6"/>
    <w:rsid w:val="00E11517"/>
    <w:rsid w:val="00E115A0"/>
    <w:rsid w:val="00E115A5"/>
    <w:rsid w:val="00E115B7"/>
    <w:rsid w:val="00E11814"/>
    <w:rsid w:val="00E11872"/>
    <w:rsid w:val="00E11B21"/>
    <w:rsid w:val="00E11DCC"/>
    <w:rsid w:val="00E11E9F"/>
    <w:rsid w:val="00E11EF2"/>
    <w:rsid w:val="00E12561"/>
    <w:rsid w:val="00E125B9"/>
    <w:rsid w:val="00E12663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F47"/>
    <w:rsid w:val="00E16FE3"/>
    <w:rsid w:val="00E17068"/>
    <w:rsid w:val="00E1716C"/>
    <w:rsid w:val="00E17630"/>
    <w:rsid w:val="00E176EB"/>
    <w:rsid w:val="00E17E78"/>
    <w:rsid w:val="00E17EDD"/>
    <w:rsid w:val="00E17EFF"/>
    <w:rsid w:val="00E17F84"/>
    <w:rsid w:val="00E201D8"/>
    <w:rsid w:val="00E20442"/>
    <w:rsid w:val="00E20635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51"/>
    <w:rsid w:val="00E23F23"/>
    <w:rsid w:val="00E240B7"/>
    <w:rsid w:val="00E243B9"/>
    <w:rsid w:val="00E2441E"/>
    <w:rsid w:val="00E24A81"/>
    <w:rsid w:val="00E24AD0"/>
    <w:rsid w:val="00E24D68"/>
    <w:rsid w:val="00E24F1C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21F5"/>
    <w:rsid w:val="00E323E3"/>
    <w:rsid w:val="00E32DFE"/>
    <w:rsid w:val="00E32ED4"/>
    <w:rsid w:val="00E32FE2"/>
    <w:rsid w:val="00E3304F"/>
    <w:rsid w:val="00E3312A"/>
    <w:rsid w:val="00E33540"/>
    <w:rsid w:val="00E33721"/>
    <w:rsid w:val="00E33885"/>
    <w:rsid w:val="00E33908"/>
    <w:rsid w:val="00E33C50"/>
    <w:rsid w:val="00E33DB5"/>
    <w:rsid w:val="00E34295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FDC"/>
    <w:rsid w:val="00E37A68"/>
    <w:rsid w:val="00E37CDC"/>
    <w:rsid w:val="00E4036F"/>
    <w:rsid w:val="00E40477"/>
    <w:rsid w:val="00E405D2"/>
    <w:rsid w:val="00E407CF"/>
    <w:rsid w:val="00E408D0"/>
    <w:rsid w:val="00E40986"/>
    <w:rsid w:val="00E40998"/>
    <w:rsid w:val="00E40D1C"/>
    <w:rsid w:val="00E410C3"/>
    <w:rsid w:val="00E410CB"/>
    <w:rsid w:val="00E41153"/>
    <w:rsid w:val="00E41249"/>
    <w:rsid w:val="00E41636"/>
    <w:rsid w:val="00E4176E"/>
    <w:rsid w:val="00E419DF"/>
    <w:rsid w:val="00E41A54"/>
    <w:rsid w:val="00E41ED9"/>
    <w:rsid w:val="00E42099"/>
    <w:rsid w:val="00E42404"/>
    <w:rsid w:val="00E42705"/>
    <w:rsid w:val="00E42F27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CA"/>
    <w:rsid w:val="00E443E0"/>
    <w:rsid w:val="00E44655"/>
    <w:rsid w:val="00E44F1F"/>
    <w:rsid w:val="00E45149"/>
    <w:rsid w:val="00E452C0"/>
    <w:rsid w:val="00E455D3"/>
    <w:rsid w:val="00E45686"/>
    <w:rsid w:val="00E45A9D"/>
    <w:rsid w:val="00E45C11"/>
    <w:rsid w:val="00E45F7D"/>
    <w:rsid w:val="00E460C1"/>
    <w:rsid w:val="00E461FD"/>
    <w:rsid w:val="00E46426"/>
    <w:rsid w:val="00E46806"/>
    <w:rsid w:val="00E469BE"/>
    <w:rsid w:val="00E46A94"/>
    <w:rsid w:val="00E47583"/>
    <w:rsid w:val="00E477A7"/>
    <w:rsid w:val="00E477E9"/>
    <w:rsid w:val="00E4782E"/>
    <w:rsid w:val="00E479B5"/>
    <w:rsid w:val="00E47C82"/>
    <w:rsid w:val="00E47E23"/>
    <w:rsid w:val="00E5054C"/>
    <w:rsid w:val="00E5072D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C8"/>
    <w:rsid w:val="00E5361E"/>
    <w:rsid w:val="00E538BE"/>
    <w:rsid w:val="00E53D2A"/>
    <w:rsid w:val="00E53DEC"/>
    <w:rsid w:val="00E54141"/>
    <w:rsid w:val="00E54356"/>
    <w:rsid w:val="00E543C4"/>
    <w:rsid w:val="00E5457C"/>
    <w:rsid w:val="00E547E8"/>
    <w:rsid w:val="00E54B16"/>
    <w:rsid w:val="00E54DA6"/>
    <w:rsid w:val="00E54DCD"/>
    <w:rsid w:val="00E55165"/>
    <w:rsid w:val="00E5553E"/>
    <w:rsid w:val="00E55783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4003"/>
    <w:rsid w:val="00E6421E"/>
    <w:rsid w:val="00E644A7"/>
    <w:rsid w:val="00E64525"/>
    <w:rsid w:val="00E645C8"/>
    <w:rsid w:val="00E647A7"/>
    <w:rsid w:val="00E647FF"/>
    <w:rsid w:val="00E64A28"/>
    <w:rsid w:val="00E64A35"/>
    <w:rsid w:val="00E64B74"/>
    <w:rsid w:val="00E64D01"/>
    <w:rsid w:val="00E64ED7"/>
    <w:rsid w:val="00E64F49"/>
    <w:rsid w:val="00E64F5B"/>
    <w:rsid w:val="00E64F85"/>
    <w:rsid w:val="00E64FAF"/>
    <w:rsid w:val="00E64FBB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FCB"/>
    <w:rsid w:val="00E730E0"/>
    <w:rsid w:val="00E73564"/>
    <w:rsid w:val="00E73676"/>
    <w:rsid w:val="00E73880"/>
    <w:rsid w:val="00E73F87"/>
    <w:rsid w:val="00E743C2"/>
    <w:rsid w:val="00E745CB"/>
    <w:rsid w:val="00E7497E"/>
    <w:rsid w:val="00E74A82"/>
    <w:rsid w:val="00E74F42"/>
    <w:rsid w:val="00E75156"/>
    <w:rsid w:val="00E751FE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67F"/>
    <w:rsid w:val="00E85693"/>
    <w:rsid w:val="00E856A1"/>
    <w:rsid w:val="00E858F7"/>
    <w:rsid w:val="00E859E6"/>
    <w:rsid w:val="00E85ADC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A3F"/>
    <w:rsid w:val="00E86AFE"/>
    <w:rsid w:val="00E86BD6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19A"/>
    <w:rsid w:val="00E955DC"/>
    <w:rsid w:val="00E95702"/>
    <w:rsid w:val="00E95749"/>
    <w:rsid w:val="00E95980"/>
    <w:rsid w:val="00E95E3D"/>
    <w:rsid w:val="00E95E65"/>
    <w:rsid w:val="00E96293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A041D"/>
    <w:rsid w:val="00EA1002"/>
    <w:rsid w:val="00EA11DE"/>
    <w:rsid w:val="00EA11F4"/>
    <w:rsid w:val="00EA168A"/>
    <w:rsid w:val="00EA1EEE"/>
    <w:rsid w:val="00EA20A8"/>
    <w:rsid w:val="00EA2153"/>
    <w:rsid w:val="00EA2352"/>
    <w:rsid w:val="00EA2A9A"/>
    <w:rsid w:val="00EA2E37"/>
    <w:rsid w:val="00EA2EA4"/>
    <w:rsid w:val="00EA320A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A6"/>
    <w:rsid w:val="00EA7336"/>
    <w:rsid w:val="00EA77A7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CC"/>
    <w:rsid w:val="00EB39BB"/>
    <w:rsid w:val="00EB3DB3"/>
    <w:rsid w:val="00EB3DFF"/>
    <w:rsid w:val="00EB4866"/>
    <w:rsid w:val="00EB49DE"/>
    <w:rsid w:val="00EB4D36"/>
    <w:rsid w:val="00EB501D"/>
    <w:rsid w:val="00EB518F"/>
    <w:rsid w:val="00EB5265"/>
    <w:rsid w:val="00EB541D"/>
    <w:rsid w:val="00EB5521"/>
    <w:rsid w:val="00EB58C7"/>
    <w:rsid w:val="00EB5BD2"/>
    <w:rsid w:val="00EB5DF8"/>
    <w:rsid w:val="00EB5F75"/>
    <w:rsid w:val="00EB6382"/>
    <w:rsid w:val="00EB691A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93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F31"/>
    <w:rsid w:val="00EC50B5"/>
    <w:rsid w:val="00EC5D3C"/>
    <w:rsid w:val="00EC5EBD"/>
    <w:rsid w:val="00EC5EF0"/>
    <w:rsid w:val="00EC6159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68B"/>
    <w:rsid w:val="00ED192D"/>
    <w:rsid w:val="00ED198A"/>
    <w:rsid w:val="00ED2628"/>
    <w:rsid w:val="00ED27D1"/>
    <w:rsid w:val="00ED27F4"/>
    <w:rsid w:val="00ED2986"/>
    <w:rsid w:val="00ED2AF6"/>
    <w:rsid w:val="00ED2B50"/>
    <w:rsid w:val="00ED2CCF"/>
    <w:rsid w:val="00ED2E42"/>
    <w:rsid w:val="00ED2EAF"/>
    <w:rsid w:val="00ED30AE"/>
    <w:rsid w:val="00ED3120"/>
    <w:rsid w:val="00ED33AE"/>
    <w:rsid w:val="00ED341F"/>
    <w:rsid w:val="00ED372C"/>
    <w:rsid w:val="00ED3744"/>
    <w:rsid w:val="00ED3CCA"/>
    <w:rsid w:val="00ED3E54"/>
    <w:rsid w:val="00ED3F69"/>
    <w:rsid w:val="00ED3F74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DAF"/>
    <w:rsid w:val="00ED7134"/>
    <w:rsid w:val="00ED7337"/>
    <w:rsid w:val="00ED7362"/>
    <w:rsid w:val="00ED73A2"/>
    <w:rsid w:val="00ED74A4"/>
    <w:rsid w:val="00ED7536"/>
    <w:rsid w:val="00ED756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C31"/>
    <w:rsid w:val="00EE3C7E"/>
    <w:rsid w:val="00EE44C9"/>
    <w:rsid w:val="00EE4732"/>
    <w:rsid w:val="00EE48D0"/>
    <w:rsid w:val="00EE4C9F"/>
    <w:rsid w:val="00EE4D07"/>
    <w:rsid w:val="00EE500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E0A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AA"/>
    <w:rsid w:val="00EF534C"/>
    <w:rsid w:val="00EF53BC"/>
    <w:rsid w:val="00EF543F"/>
    <w:rsid w:val="00EF5656"/>
    <w:rsid w:val="00EF59B3"/>
    <w:rsid w:val="00EF5ECA"/>
    <w:rsid w:val="00EF61BA"/>
    <w:rsid w:val="00EF68C0"/>
    <w:rsid w:val="00EF6921"/>
    <w:rsid w:val="00EF6963"/>
    <w:rsid w:val="00EF6A29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E8"/>
    <w:rsid w:val="00F02319"/>
    <w:rsid w:val="00F02593"/>
    <w:rsid w:val="00F02B26"/>
    <w:rsid w:val="00F02C70"/>
    <w:rsid w:val="00F02EEC"/>
    <w:rsid w:val="00F02F88"/>
    <w:rsid w:val="00F03567"/>
    <w:rsid w:val="00F035FD"/>
    <w:rsid w:val="00F03630"/>
    <w:rsid w:val="00F03A25"/>
    <w:rsid w:val="00F03E23"/>
    <w:rsid w:val="00F043EB"/>
    <w:rsid w:val="00F04618"/>
    <w:rsid w:val="00F046ED"/>
    <w:rsid w:val="00F04E13"/>
    <w:rsid w:val="00F04EA1"/>
    <w:rsid w:val="00F050F7"/>
    <w:rsid w:val="00F05168"/>
    <w:rsid w:val="00F05412"/>
    <w:rsid w:val="00F057A1"/>
    <w:rsid w:val="00F057EB"/>
    <w:rsid w:val="00F0594E"/>
    <w:rsid w:val="00F059DF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7BB"/>
    <w:rsid w:val="00F10954"/>
    <w:rsid w:val="00F10B86"/>
    <w:rsid w:val="00F10F2B"/>
    <w:rsid w:val="00F10FA7"/>
    <w:rsid w:val="00F11085"/>
    <w:rsid w:val="00F11248"/>
    <w:rsid w:val="00F112D6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51C0"/>
    <w:rsid w:val="00F15512"/>
    <w:rsid w:val="00F158A2"/>
    <w:rsid w:val="00F159FB"/>
    <w:rsid w:val="00F15AF9"/>
    <w:rsid w:val="00F15DDF"/>
    <w:rsid w:val="00F15FD5"/>
    <w:rsid w:val="00F1623F"/>
    <w:rsid w:val="00F16820"/>
    <w:rsid w:val="00F172EE"/>
    <w:rsid w:val="00F177C7"/>
    <w:rsid w:val="00F1782D"/>
    <w:rsid w:val="00F17987"/>
    <w:rsid w:val="00F17A73"/>
    <w:rsid w:val="00F17E2B"/>
    <w:rsid w:val="00F2051E"/>
    <w:rsid w:val="00F20874"/>
    <w:rsid w:val="00F20AA5"/>
    <w:rsid w:val="00F20D4E"/>
    <w:rsid w:val="00F20D73"/>
    <w:rsid w:val="00F20F2B"/>
    <w:rsid w:val="00F21166"/>
    <w:rsid w:val="00F215EB"/>
    <w:rsid w:val="00F21873"/>
    <w:rsid w:val="00F21A75"/>
    <w:rsid w:val="00F21C84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153D"/>
    <w:rsid w:val="00F315A5"/>
    <w:rsid w:val="00F315FF"/>
    <w:rsid w:val="00F316EF"/>
    <w:rsid w:val="00F317AF"/>
    <w:rsid w:val="00F3196E"/>
    <w:rsid w:val="00F31ABE"/>
    <w:rsid w:val="00F31C52"/>
    <w:rsid w:val="00F31E77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B1"/>
    <w:rsid w:val="00F376D0"/>
    <w:rsid w:val="00F37846"/>
    <w:rsid w:val="00F37E62"/>
    <w:rsid w:val="00F4038B"/>
    <w:rsid w:val="00F40835"/>
    <w:rsid w:val="00F40A70"/>
    <w:rsid w:val="00F40F3A"/>
    <w:rsid w:val="00F40FB9"/>
    <w:rsid w:val="00F410B5"/>
    <w:rsid w:val="00F413A6"/>
    <w:rsid w:val="00F41B8E"/>
    <w:rsid w:val="00F41C38"/>
    <w:rsid w:val="00F41C9A"/>
    <w:rsid w:val="00F41DA6"/>
    <w:rsid w:val="00F41E5D"/>
    <w:rsid w:val="00F42065"/>
    <w:rsid w:val="00F42075"/>
    <w:rsid w:val="00F42438"/>
    <w:rsid w:val="00F42CF1"/>
    <w:rsid w:val="00F42E87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D7"/>
    <w:rsid w:val="00F443AA"/>
    <w:rsid w:val="00F4463D"/>
    <w:rsid w:val="00F448E2"/>
    <w:rsid w:val="00F449DD"/>
    <w:rsid w:val="00F44C0A"/>
    <w:rsid w:val="00F45098"/>
    <w:rsid w:val="00F454FC"/>
    <w:rsid w:val="00F457D9"/>
    <w:rsid w:val="00F458CC"/>
    <w:rsid w:val="00F45CDC"/>
    <w:rsid w:val="00F45D5E"/>
    <w:rsid w:val="00F45DE1"/>
    <w:rsid w:val="00F46373"/>
    <w:rsid w:val="00F464BE"/>
    <w:rsid w:val="00F46808"/>
    <w:rsid w:val="00F46912"/>
    <w:rsid w:val="00F46B26"/>
    <w:rsid w:val="00F46C38"/>
    <w:rsid w:val="00F46E93"/>
    <w:rsid w:val="00F46FFA"/>
    <w:rsid w:val="00F479FA"/>
    <w:rsid w:val="00F47F82"/>
    <w:rsid w:val="00F50139"/>
    <w:rsid w:val="00F506EE"/>
    <w:rsid w:val="00F50723"/>
    <w:rsid w:val="00F50764"/>
    <w:rsid w:val="00F50791"/>
    <w:rsid w:val="00F50821"/>
    <w:rsid w:val="00F519DC"/>
    <w:rsid w:val="00F51A57"/>
    <w:rsid w:val="00F51B7F"/>
    <w:rsid w:val="00F51D20"/>
    <w:rsid w:val="00F51DA0"/>
    <w:rsid w:val="00F51E37"/>
    <w:rsid w:val="00F524C3"/>
    <w:rsid w:val="00F525A3"/>
    <w:rsid w:val="00F52862"/>
    <w:rsid w:val="00F52C9E"/>
    <w:rsid w:val="00F53029"/>
    <w:rsid w:val="00F5324C"/>
    <w:rsid w:val="00F53864"/>
    <w:rsid w:val="00F539E4"/>
    <w:rsid w:val="00F53E23"/>
    <w:rsid w:val="00F54012"/>
    <w:rsid w:val="00F543D7"/>
    <w:rsid w:val="00F54438"/>
    <w:rsid w:val="00F5443F"/>
    <w:rsid w:val="00F544F3"/>
    <w:rsid w:val="00F54510"/>
    <w:rsid w:val="00F54888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CE"/>
    <w:rsid w:val="00F55FC8"/>
    <w:rsid w:val="00F56176"/>
    <w:rsid w:val="00F5655A"/>
    <w:rsid w:val="00F569BF"/>
    <w:rsid w:val="00F56A7F"/>
    <w:rsid w:val="00F56B83"/>
    <w:rsid w:val="00F56BE7"/>
    <w:rsid w:val="00F56D78"/>
    <w:rsid w:val="00F56FF0"/>
    <w:rsid w:val="00F577CA"/>
    <w:rsid w:val="00F603EF"/>
    <w:rsid w:val="00F60475"/>
    <w:rsid w:val="00F607F5"/>
    <w:rsid w:val="00F60D0F"/>
    <w:rsid w:val="00F60F06"/>
    <w:rsid w:val="00F60F59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756"/>
    <w:rsid w:val="00F748EB"/>
    <w:rsid w:val="00F754E2"/>
    <w:rsid w:val="00F75665"/>
    <w:rsid w:val="00F75957"/>
    <w:rsid w:val="00F75A6D"/>
    <w:rsid w:val="00F75B88"/>
    <w:rsid w:val="00F75C25"/>
    <w:rsid w:val="00F75C67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3E3"/>
    <w:rsid w:val="00F806C6"/>
    <w:rsid w:val="00F80A0D"/>
    <w:rsid w:val="00F80CC4"/>
    <w:rsid w:val="00F811D7"/>
    <w:rsid w:val="00F814AC"/>
    <w:rsid w:val="00F816EC"/>
    <w:rsid w:val="00F817CE"/>
    <w:rsid w:val="00F81E67"/>
    <w:rsid w:val="00F81FFE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C10"/>
    <w:rsid w:val="00F83E31"/>
    <w:rsid w:val="00F83E97"/>
    <w:rsid w:val="00F83F0A"/>
    <w:rsid w:val="00F83F86"/>
    <w:rsid w:val="00F842DD"/>
    <w:rsid w:val="00F84518"/>
    <w:rsid w:val="00F84782"/>
    <w:rsid w:val="00F84B73"/>
    <w:rsid w:val="00F84CFB"/>
    <w:rsid w:val="00F84D28"/>
    <w:rsid w:val="00F84D6E"/>
    <w:rsid w:val="00F85024"/>
    <w:rsid w:val="00F852E2"/>
    <w:rsid w:val="00F853DE"/>
    <w:rsid w:val="00F85C22"/>
    <w:rsid w:val="00F85C80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D85"/>
    <w:rsid w:val="00F90386"/>
    <w:rsid w:val="00F9063A"/>
    <w:rsid w:val="00F9069E"/>
    <w:rsid w:val="00F90A22"/>
    <w:rsid w:val="00F90C6E"/>
    <w:rsid w:val="00F90F84"/>
    <w:rsid w:val="00F91894"/>
    <w:rsid w:val="00F91948"/>
    <w:rsid w:val="00F91A4B"/>
    <w:rsid w:val="00F91ADF"/>
    <w:rsid w:val="00F91C8E"/>
    <w:rsid w:val="00F91E55"/>
    <w:rsid w:val="00F91F20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FB3"/>
    <w:rsid w:val="00F93FF7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F9"/>
    <w:rsid w:val="00F96415"/>
    <w:rsid w:val="00F9673D"/>
    <w:rsid w:val="00F967D4"/>
    <w:rsid w:val="00F96823"/>
    <w:rsid w:val="00F96FA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F93"/>
    <w:rsid w:val="00FA107B"/>
    <w:rsid w:val="00FA10D9"/>
    <w:rsid w:val="00FA1472"/>
    <w:rsid w:val="00FA16F4"/>
    <w:rsid w:val="00FA19E2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A83"/>
    <w:rsid w:val="00FA2A8D"/>
    <w:rsid w:val="00FA2F8A"/>
    <w:rsid w:val="00FA3330"/>
    <w:rsid w:val="00FA33EC"/>
    <w:rsid w:val="00FA349B"/>
    <w:rsid w:val="00FA3A73"/>
    <w:rsid w:val="00FA3BC8"/>
    <w:rsid w:val="00FA3F46"/>
    <w:rsid w:val="00FA4099"/>
    <w:rsid w:val="00FA468D"/>
    <w:rsid w:val="00FA46BB"/>
    <w:rsid w:val="00FA49BB"/>
    <w:rsid w:val="00FA4C08"/>
    <w:rsid w:val="00FA5193"/>
    <w:rsid w:val="00FA52CC"/>
    <w:rsid w:val="00FA53F2"/>
    <w:rsid w:val="00FA5712"/>
    <w:rsid w:val="00FA5B08"/>
    <w:rsid w:val="00FA5F75"/>
    <w:rsid w:val="00FA608D"/>
    <w:rsid w:val="00FA66D4"/>
    <w:rsid w:val="00FA6737"/>
    <w:rsid w:val="00FA6782"/>
    <w:rsid w:val="00FA6A63"/>
    <w:rsid w:val="00FA6EE2"/>
    <w:rsid w:val="00FA6F3E"/>
    <w:rsid w:val="00FA715A"/>
    <w:rsid w:val="00FA7D03"/>
    <w:rsid w:val="00FA7D68"/>
    <w:rsid w:val="00FA7E0A"/>
    <w:rsid w:val="00FA7EC7"/>
    <w:rsid w:val="00FA7F86"/>
    <w:rsid w:val="00FB0173"/>
    <w:rsid w:val="00FB0340"/>
    <w:rsid w:val="00FB0641"/>
    <w:rsid w:val="00FB0D53"/>
    <w:rsid w:val="00FB11C1"/>
    <w:rsid w:val="00FB1682"/>
    <w:rsid w:val="00FB16BA"/>
    <w:rsid w:val="00FB16F2"/>
    <w:rsid w:val="00FB175F"/>
    <w:rsid w:val="00FB1DE5"/>
    <w:rsid w:val="00FB1F30"/>
    <w:rsid w:val="00FB1FB4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24"/>
    <w:rsid w:val="00FB4159"/>
    <w:rsid w:val="00FB43EF"/>
    <w:rsid w:val="00FB44A4"/>
    <w:rsid w:val="00FB4601"/>
    <w:rsid w:val="00FB4DE4"/>
    <w:rsid w:val="00FB4EC0"/>
    <w:rsid w:val="00FB52D1"/>
    <w:rsid w:val="00FB537F"/>
    <w:rsid w:val="00FB5459"/>
    <w:rsid w:val="00FB54A2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D1F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23D0"/>
    <w:rsid w:val="00FD24B9"/>
    <w:rsid w:val="00FD2770"/>
    <w:rsid w:val="00FD2B60"/>
    <w:rsid w:val="00FD30B5"/>
    <w:rsid w:val="00FD3106"/>
    <w:rsid w:val="00FD33E0"/>
    <w:rsid w:val="00FD3B85"/>
    <w:rsid w:val="00FD3D03"/>
    <w:rsid w:val="00FD3DC0"/>
    <w:rsid w:val="00FD3E02"/>
    <w:rsid w:val="00FD4521"/>
    <w:rsid w:val="00FD4579"/>
    <w:rsid w:val="00FD4622"/>
    <w:rsid w:val="00FD4638"/>
    <w:rsid w:val="00FD4FAE"/>
    <w:rsid w:val="00FD5033"/>
    <w:rsid w:val="00FD54AF"/>
    <w:rsid w:val="00FD55BC"/>
    <w:rsid w:val="00FD56FD"/>
    <w:rsid w:val="00FD572A"/>
    <w:rsid w:val="00FD5764"/>
    <w:rsid w:val="00FD5CF5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90D"/>
    <w:rsid w:val="00FE1E5D"/>
    <w:rsid w:val="00FE204B"/>
    <w:rsid w:val="00FE215E"/>
    <w:rsid w:val="00FE2227"/>
    <w:rsid w:val="00FE2760"/>
    <w:rsid w:val="00FE2818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887"/>
    <w:rsid w:val="00FE6EE5"/>
    <w:rsid w:val="00FE6EFC"/>
    <w:rsid w:val="00FE7231"/>
    <w:rsid w:val="00FE7275"/>
    <w:rsid w:val="00FE77E3"/>
    <w:rsid w:val="00FE7A07"/>
    <w:rsid w:val="00FE7D68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700"/>
    <w:rsid w:val="00FF286A"/>
    <w:rsid w:val="00FF2912"/>
    <w:rsid w:val="00FF2FA8"/>
    <w:rsid w:val="00FF3B0E"/>
    <w:rsid w:val="00FF481F"/>
    <w:rsid w:val="00FF4A27"/>
    <w:rsid w:val="00FF4D23"/>
    <w:rsid w:val="00FF4E7E"/>
    <w:rsid w:val="00FF4EC7"/>
    <w:rsid w:val="00FF5033"/>
    <w:rsid w:val="00FF5507"/>
    <w:rsid w:val="00FF55A8"/>
    <w:rsid w:val="00FF5649"/>
    <w:rsid w:val="00FF56A9"/>
    <w:rsid w:val="00FF5705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1D0A5095"/>
  <w15:chartTrackingRefBased/>
  <w15:docId w15:val="{776AC13B-471C-4C87-AAD3-1567FB8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6092444602005902888gwpc5f9e68bmsonormal">
    <w:name w:val="m_6092444602005902888gwpc5f9e68b_msonormal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6092444602005902888gwpc5f9e68bmsolistparagraph">
    <w:name w:val="m_6092444602005902888gwpc5f9e68b_msolistparagraph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7523281389944010809gwpd3e013a5msonormal">
    <w:name w:val="m_7523281389944010809gwpd3e013a5_msonormal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-3048065204743420869gwp6e83aafbmsolistparagraph">
    <w:name w:val="m_-3048065204743420869gwp6e83aafb_msolistparagraph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m992168120191310263gwp22ed2a51msonormal">
    <w:name w:val="m_992168120191310263gwp22ed2a51_msonormal"/>
    <w:basedOn w:val="Normalny"/>
    <w:rsid w:val="00651F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51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51F51"/>
  </w:style>
  <w:style w:type="paragraph" w:styleId="Stopka">
    <w:name w:val="footer"/>
    <w:basedOn w:val="Normalny"/>
    <w:link w:val="StopkaZnak"/>
    <w:uiPriority w:val="99"/>
    <w:unhideWhenUsed/>
    <w:rsid w:val="00651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F51"/>
  </w:style>
  <w:style w:type="table" w:styleId="Tabela-Siatka">
    <w:name w:val="Table Grid"/>
    <w:basedOn w:val="Standardowy"/>
    <w:rsid w:val="00651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51F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51F51"/>
  </w:style>
  <w:style w:type="paragraph" w:styleId="Akapitzlist">
    <w:name w:val="List Paragraph"/>
    <w:aliases w:val="L1,Numerowanie,Akapit z listą5,T_SZ_List Paragraph,normalny tekst,Akapit z listą BS,Kolorowa lista — akcent 11,Akapit z listą1,Wypunktowanie,CW_Lista,List Paragraph"/>
    <w:basedOn w:val="Normalny"/>
    <w:link w:val="AkapitzlistZnak"/>
    <w:uiPriority w:val="34"/>
    <w:qFormat/>
    <w:rsid w:val="00651F51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Wypunktowanie Znak,CW_Lista Znak,List Paragraph Znak"/>
    <w:basedOn w:val="Domylnaczcionkaakapitu"/>
    <w:link w:val="Akapitzlist"/>
    <w:uiPriority w:val="34"/>
    <w:qFormat/>
    <w:locked/>
    <w:rsid w:val="00651F51"/>
  </w:style>
  <w:style w:type="paragraph" w:customStyle="1" w:styleId="Standard">
    <w:name w:val="Standard"/>
    <w:uiPriority w:val="99"/>
    <w:rsid w:val="009068C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81D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81DF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6B57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77172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724"/>
    <w:rPr>
      <w:rFonts w:ascii="Segoe UI" w:hAnsi="Segoe UI" w:cs="Segoe UI"/>
      <w:sz w:val="18"/>
      <w:szCs w:val="18"/>
    </w:rPr>
  </w:style>
  <w:style w:type="paragraph" w:customStyle="1" w:styleId="Tekstpodstawowy21">
    <w:name w:val="Tekst podstawowy 21"/>
    <w:basedOn w:val="Normalny"/>
    <w:rsid w:val="00390A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874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Grzegorz Modrzejewski</cp:lastModifiedBy>
  <cp:revision>2</cp:revision>
  <cp:lastPrinted>2021-03-08T14:21:00Z</cp:lastPrinted>
  <dcterms:created xsi:type="dcterms:W3CDTF">2021-08-06T04:53:00Z</dcterms:created>
  <dcterms:modified xsi:type="dcterms:W3CDTF">2021-08-06T04:53:00Z</dcterms:modified>
</cp:coreProperties>
</file>